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0B8E9" w14:textId="7926036E" w:rsidR="00A0763D" w:rsidRPr="000C42E7" w:rsidRDefault="00952A21" w:rsidP="00A0763D">
      <w:pPr>
        <w:pStyle w:val="Heading1"/>
        <w:rPr>
          <w:rFonts w:ascii="GillSans" w:hAnsi="GillSans" w:cs="Gill Sans"/>
          <w:b w:val="0"/>
          <w:sz w:val="112"/>
          <w:szCs w:val="112"/>
        </w:rPr>
      </w:pPr>
      <w:r>
        <w:rPr>
          <w:rFonts w:ascii="GillSans" w:hAnsi="GillSans" w:cs="Gill Sans"/>
          <w:b w:val="0"/>
          <w:noProof/>
          <w:sz w:val="112"/>
          <w:szCs w:val="112"/>
          <w:lang w:val="en-US"/>
        </w:rPr>
        <w:drawing>
          <wp:inline distT="0" distB="0" distL="0" distR="0" wp14:anchorId="383C9135" wp14:editId="21861561">
            <wp:extent cx="5943600" cy="939800"/>
            <wp:effectExtent l="0" t="0" r="0" b="0"/>
            <wp:docPr id="4" name="Picture 4" descr="Macintosh HD:Users:andrewowen:Desktop:OpenSE BASIC 3.04:doc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andrewowen:Desktop:OpenSE BASIC 3.04:docs: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939800"/>
                    </a:xfrm>
                    <a:prstGeom prst="rect">
                      <a:avLst/>
                    </a:prstGeom>
                    <a:noFill/>
                    <a:ln>
                      <a:noFill/>
                    </a:ln>
                  </pic:spPr>
                </pic:pic>
              </a:graphicData>
            </a:graphic>
          </wp:inline>
        </w:drawing>
      </w:r>
    </w:p>
    <w:p w14:paraId="3EC29178" w14:textId="77777777" w:rsidR="00A0763D" w:rsidRPr="00B90F38" w:rsidRDefault="00A0763D" w:rsidP="00A0763D">
      <w:pPr>
        <w:pStyle w:val="Heading1"/>
      </w:pPr>
      <w:r w:rsidRPr="00B90F38">
        <w:br w:type="page"/>
      </w:r>
      <w:dir w:val="ltr">
        <w:r w:rsidRPr="00B90F38">
          <w:t>Overview</w:t>
        </w:r>
        <w:r w:rsidR="00604FA5">
          <w:t>‬</w:t>
        </w:r>
        <w:r w:rsidR="006435C9">
          <w:t>‬</w:t>
        </w:r>
        <w:r w:rsidR="00EC65D2">
          <w:t>‬</w:t>
        </w:r>
        <w:r w:rsidR="003C6F10">
          <w:t>‬</w:t>
        </w:r>
        <w:r w:rsidR="002670CF">
          <w:t>‬</w:t>
        </w:r>
        <w:r w:rsidR="00911D17">
          <w:t>‬</w:t>
        </w:r>
        <w:r w:rsidR="002D669C">
          <w:t>‬</w:t>
        </w:r>
        <w:r w:rsidR="00DB0DEE">
          <w:t>‬</w:t>
        </w:r>
        <w:r w:rsidR="00A40763">
          <w:t>‬</w:t>
        </w:r>
      </w:dir>
    </w:p>
    <w:p w14:paraId="495385BB" w14:textId="57F3145D" w:rsidR="00A0763D" w:rsidRPr="00B90F38" w:rsidRDefault="00A0763D" w:rsidP="00A0763D">
      <w:r w:rsidRPr="00B90F38">
        <w:t xml:space="preserve">SE BASIC is an open source implementation of </w:t>
      </w:r>
      <w:hyperlink r:id="rId9" w:history="1">
        <w:r w:rsidRPr="00B90F38">
          <w:t>Sinclair BASIC</w:t>
        </w:r>
      </w:hyperlink>
      <w:r w:rsidRPr="00B90F38">
        <w:t xml:space="preserve"> including many improvements over the original, while retaining a high level of compatibility. Some of the highlights are:</w:t>
      </w:r>
    </w:p>
    <w:p w14:paraId="243E284F" w14:textId="77777777" w:rsidR="00A0763D" w:rsidRPr="00B90F38" w:rsidRDefault="00A0763D" w:rsidP="00A0763D">
      <w:pPr>
        <w:numPr>
          <w:ilvl w:val="0"/>
          <w:numId w:val="8"/>
        </w:numPr>
      </w:pPr>
      <w:r w:rsidRPr="00B90F38">
        <w:t>Overall fastest version of Sinclair BASIC - fully optimized for speed</w:t>
      </w:r>
    </w:p>
    <w:p w14:paraId="7F9D1C36" w14:textId="77777777" w:rsidR="00A0763D" w:rsidRPr="00B90F38" w:rsidRDefault="00A0763D" w:rsidP="00A0763D">
      <w:pPr>
        <w:numPr>
          <w:ilvl w:val="0"/>
          <w:numId w:val="8"/>
        </w:numPr>
      </w:pPr>
      <w:r w:rsidRPr="00B90F38">
        <w:t>Fastest and most user friendly editor - with additional editing commands</w:t>
      </w:r>
    </w:p>
    <w:p w14:paraId="495048B1" w14:textId="77777777" w:rsidR="00A0763D" w:rsidRPr="00B90F38" w:rsidRDefault="00A0763D" w:rsidP="00A0763D">
      <w:pPr>
        <w:numPr>
          <w:ilvl w:val="0"/>
          <w:numId w:val="8"/>
        </w:numPr>
      </w:pPr>
      <w:r w:rsidRPr="00B90F38">
        <w:t>AY support including pseudo-interrupt driven sound</w:t>
      </w:r>
    </w:p>
    <w:p w14:paraId="2801788E" w14:textId="77777777" w:rsidR="00A0763D" w:rsidRPr="00B90F38" w:rsidRDefault="00A0763D" w:rsidP="00A0763D">
      <w:pPr>
        <w:numPr>
          <w:ilvl w:val="0"/>
          <w:numId w:val="8"/>
        </w:numPr>
      </w:pPr>
      <w:r w:rsidRPr="00B90F38">
        <w:t>ULAplus support including a default palette and new commands</w:t>
      </w:r>
    </w:p>
    <w:p w14:paraId="5B7AB9A6" w14:textId="77777777" w:rsidR="00A0763D" w:rsidRPr="00B90F38" w:rsidRDefault="00A0763D" w:rsidP="00A0763D">
      <w:pPr>
        <w:numPr>
          <w:ilvl w:val="0"/>
          <w:numId w:val="8"/>
        </w:numPr>
      </w:pPr>
      <w:r w:rsidRPr="00B90F38">
        <w:t>8-bit character set support including printing characters 24-31</w:t>
      </w:r>
    </w:p>
    <w:p w14:paraId="0E30FBE3" w14:textId="77777777" w:rsidR="00A0763D" w:rsidRPr="00B90F38" w:rsidRDefault="00A0763D" w:rsidP="00A0763D">
      <w:pPr>
        <w:numPr>
          <w:ilvl w:val="0"/>
          <w:numId w:val="8"/>
        </w:numPr>
      </w:pPr>
      <w:r w:rsidRPr="00B90F38">
        <w:t>Direct machine code calls</w:t>
      </w:r>
    </w:p>
    <w:p w14:paraId="083BDA22" w14:textId="77777777" w:rsidR="00A0763D" w:rsidRPr="00B90F38" w:rsidRDefault="00A0763D" w:rsidP="00A0763D">
      <w:pPr>
        <w:numPr>
          <w:ilvl w:val="0"/>
          <w:numId w:val="8"/>
        </w:numPr>
      </w:pPr>
      <w:r w:rsidRPr="00B90F38">
        <w:t>BASIC access to LDIR</w:t>
      </w:r>
    </w:p>
    <w:p w14:paraId="7B2BF356" w14:textId="77777777" w:rsidR="00A0763D" w:rsidRPr="00B90F38" w:rsidRDefault="00A0763D" w:rsidP="00A0763D">
      <w:pPr>
        <w:numPr>
          <w:ilvl w:val="0"/>
          <w:numId w:val="8"/>
        </w:numPr>
      </w:pPr>
      <w:r w:rsidRPr="00B90F38">
        <w:t>Hex and Octal number entry</w:t>
      </w:r>
    </w:p>
    <w:p w14:paraId="602311CB" w14:textId="77777777" w:rsidR="00A0763D" w:rsidRPr="00B90F38" w:rsidRDefault="00A0763D" w:rsidP="00A0763D">
      <w:pPr>
        <w:numPr>
          <w:ilvl w:val="0"/>
          <w:numId w:val="8"/>
        </w:numPr>
      </w:pPr>
      <w:r w:rsidRPr="00B90F38">
        <w:t>Decimal to Hex string conversion</w:t>
      </w:r>
    </w:p>
    <w:p w14:paraId="3C6E73C9" w14:textId="77777777" w:rsidR="00A0763D" w:rsidRPr="00B90F38" w:rsidRDefault="00A0763D" w:rsidP="00A0763D">
      <w:pPr>
        <w:numPr>
          <w:ilvl w:val="0"/>
          <w:numId w:val="8"/>
        </w:numPr>
      </w:pPr>
      <w:r w:rsidRPr="00B90F38">
        <w:t>Intelligent error trapping - OK and STOP are not errors</w:t>
      </w:r>
    </w:p>
    <w:p w14:paraId="745CB418" w14:textId="77777777" w:rsidR="00A0763D" w:rsidRPr="00B90F38" w:rsidRDefault="00A0763D" w:rsidP="00A0763D">
      <w:pPr>
        <w:numPr>
          <w:ilvl w:val="0"/>
          <w:numId w:val="8"/>
        </w:numPr>
      </w:pPr>
      <w:r w:rsidRPr="00B90F38">
        <w:t>More room for BASIC programs and line numbers up to 16383</w:t>
      </w:r>
    </w:p>
    <w:p w14:paraId="2375E0E6" w14:textId="77777777" w:rsidR="00A0763D" w:rsidRPr="00B90F38" w:rsidRDefault="00A0763D" w:rsidP="00A0763D">
      <w:pPr>
        <w:numPr>
          <w:ilvl w:val="0"/>
          <w:numId w:val="8"/>
        </w:numPr>
      </w:pPr>
      <w:r w:rsidRPr="00B90F38">
        <w:t>Improved SCREEN$ handling for UDGs and 8-bit character sets</w:t>
      </w:r>
    </w:p>
    <w:p w14:paraId="7C41ABD8" w14:textId="77777777" w:rsidR="00A0763D" w:rsidRPr="00B90F38" w:rsidRDefault="00A0763D" w:rsidP="00A0763D">
      <w:pPr>
        <w:numPr>
          <w:ilvl w:val="0"/>
          <w:numId w:val="8"/>
        </w:numPr>
      </w:pPr>
      <w:r w:rsidRPr="00B90F38">
        <w:t>Improved floating-point library - faster and more accurate</w:t>
      </w:r>
    </w:p>
    <w:p w14:paraId="7E6A8AEE" w14:textId="77777777" w:rsidR="00A0763D" w:rsidRPr="00B90F38" w:rsidRDefault="00A0763D" w:rsidP="00A0763D">
      <w:pPr>
        <w:numPr>
          <w:ilvl w:val="0"/>
          <w:numId w:val="8"/>
        </w:numPr>
      </w:pPr>
      <w:r w:rsidRPr="00B90F38">
        <w:t>Remains compatible with the majority of Spectrum software and hardware</w:t>
      </w:r>
    </w:p>
    <w:p w14:paraId="5860CA44" w14:textId="64CC0FD4" w:rsidR="002670CF" w:rsidRDefault="00A0763D" w:rsidP="00A0763D">
      <w:pPr>
        <w:numPr>
          <w:ilvl w:val="0"/>
          <w:numId w:val="8"/>
        </w:numPr>
      </w:pPr>
      <w:r w:rsidRPr="00B90F38">
        <w:t>Ability to use reserved words as variable names during tokenization</w:t>
      </w:r>
    </w:p>
    <w:p w14:paraId="03882018" w14:textId="77777777" w:rsidR="002670CF" w:rsidRDefault="002670CF">
      <w:r>
        <w:br w:type="page"/>
      </w:r>
    </w:p>
    <w:p w14:paraId="143C6BA5" w14:textId="189DA401" w:rsidR="00A0763D" w:rsidRPr="00B90F38" w:rsidRDefault="00A0763D" w:rsidP="00A0763D">
      <w:pPr>
        <w:pStyle w:val="Heading2"/>
      </w:pPr>
      <w:r w:rsidRPr="00B90F38">
        <w:t>New Command Summary</w:t>
      </w:r>
    </w:p>
    <w:p w14:paraId="6CFA63B8" w14:textId="3F85A2F0" w:rsidR="00A0763D" w:rsidRDefault="00A0763D" w:rsidP="00A0763D">
      <w:r w:rsidRPr="00B90F38">
        <w:t xml:space="preserve">You will find here a brief description of the 11 new commands in </w:t>
      </w:r>
      <w:r w:rsidR="00911D17">
        <w:t>SE</w:t>
      </w:r>
      <w:r w:rsidRPr="00B90F38">
        <w:t xml:space="preserve"> BASIC. A single letter is used to represent a numeric expression. Check the given section for a full explanation of the syntax offered.</w:t>
      </w:r>
    </w:p>
    <w:p w14:paraId="5CD06E52" w14:textId="77777777" w:rsidR="00A0763D" w:rsidRPr="00B90F38" w:rsidRDefault="00A0763D" w:rsidP="00A0763D"/>
    <w:tbl>
      <w:tblPr>
        <w:tblW w:w="9606" w:type="dxa"/>
        <w:tblBorders>
          <w:left w:val="single" w:sz="8" w:space="0" w:color="757575"/>
          <w:right w:val="single" w:sz="8" w:space="0" w:color="757575"/>
        </w:tblBorders>
        <w:tblLayout w:type="fixed"/>
        <w:tblLook w:val="0000" w:firstRow="0" w:lastRow="0" w:firstColumn="0" w:lastColumn="0" w:noHBand="0" w:noVBand="0"/>
      </w:tblPr>
      <w:tblGrid>
        <w:gridCol w:w="2120"/>
        <w:gridCol w:w="7486"/>
      </w:tblGrid>
      <w:tr w:rsidR="002670CF" w:rsidRPr="00B90F38" w14:paraId="58FECD2C"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2474E02C" w14:textId="22198984" w:rsidR="002670CF" w:rsidRPr="00B90F38" w:rsidRDefault="002670CF" w:rsidP="006435C9">
            <w:r w:rsidRPr="00B90F38">
              <w:t>COPY</w:t>
            </w:r>
          </w:p>
        </w:tc>
        <w:tc>
          <w:tcPr>
            <w:tcW w:w="7486" w:type="dxa"/>
            <w:tcBorders>
              <w:top w:val="single" w:sz="8" w:space="0" w:color="757575"/>
              <w:left w:val="single" w:sz="8" w:space="0" w:color="757575"/>
              <w:bottom w:val="single" w:sz="8" w:space="0" w:color="757575"/>
            </w:tcBorders>
            <w:tcMar>
              <w:top w:w="100" w:type="nil"/>
              <w:right w:w="100" w:type="nil"/>
            </w:tcMar>
          </w:tcPr>
          <w:p w14:paraId="32C8B61A" w14:textId="74DD2CF8" w:rsidR="002670CF" w:rsidRPr="00B90F38" w:rsidRDefault="002670CF" w:rsidP="006435C9">
            <w:r w:rsidRPr="00B90F38">
              <w:t>A command used to call a machine code routine without returning a value in BC. Defaults to 0 which has no effect.</w:t>
            </w:r>
            <w:r w:rsidR="00CF71D8">
              <w:t xml:space="preserve"> A service routine is provided via COPY 4200 for filling the second screen area with the permanent attribute.</w:t>
            </w:r>
          </w:p>
        </w:tc>
      </w:tr>
      <w:tr w:rsidR="002670CF" w:rsidRPr="00B90F38" w14:paraId="3A1C3A6F"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421206FF" w14:textId="37C5BE90" w:rsidR="002670CF" w:rsidRPr="00B90F38" w:rsidRDefault="002670CF" w:rsidP="006435C9">
            <w:r w:rsidRPr="00B90F38">
              <w:t>DELETE f, l</w:t>
            </w:r>
          </w:p>
        </w:tc>
        <w:tc>
          <w:tcPr>
            <w:tcW w:w="7486" w:type="dxa"/>
            <w:tcBorders>
              <w:top w:val="single" w:sz="8" w:space="0" w:color="757575"/>
              <w:left w:val="single" w:sz="8" w:space="0" w:color="757575"/>
              <w:bottom w:val="single" w:sz="8" w:space="0" w:color="757575"/>
            </w:tcBorders>
            <w:tcMar>
              <w:top w:w="100" w:type="nil"/>
              <w:right w:w="100" w:type="nil"/>
            </w:tcMar>
          </w:tcPr>
          <w:p w14:paraId="48A341B3" w14:textId="382C6F82" w:rsidR="002670CF" w:rsidRPr="00B90F38" w:rsidRDefault="002670CF" w:rsidP="006435C9">
            <w:r w:rsidRPr="00B90F38">
              <w:t>You would use this command to delete a block of program lines, where f is the first line number of the block and l is the last. If the value of f is greater than l then the error message “Integer out of range” is displayed on-screen. </w:t>
            </w:r>
          </w:p>
        </w:tc>
      </w:tr>
      <w:tr w:rsidR="00CF71D8" w:rsidRPr="00B90F38" w14:paraId="485343AF"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06B86B4C" w14:textId="117C7DD3" w:rsidR="00CF71D8" w:rsidRPr="00B90F38" w:rsidRDefault="00CF71D8" w:rsidP="006435C9">
            <w:r>
              <w:t xml:space="preserve">DIR </w:t>
            </w:r>
            <w:r w:rsidRPr="00B90F38">
              <w:t>b</w:t>
            </w:r>
          </w:p>
        </w:tc>
        <w:tc>
          <w:tcPr>
            <w:tcW w:w="7486" w:type="dxa"/>
            <w:tcBorders>
              <w:top w:val="single" w:sz="8" w:space="0" w:color="757575"/>
              <w:left w:val="single" w:sz="8" w:space="0" w:color="757575"/>
              <w:bottom w:val="single" w:sz="8" w:space="0" w:color="757575"/>
            </w:tcBorders>
            <w:tcMar>
              <w:top w:w="100" w:type="nil"/>
              <w:right w:w="100" w:type="nil"/>
            </w:tcMar>
          </w:tcPr>
          <w:p w14:paraId="6BF8F170" w14:textId="6FF3BE6C" w:rsidR="00CF71D8" w:rsidRPr="00B90F38" w:rsidRDefault="00CF71D8" w:rsidP="006435C9">
            <w:r w:rsidRPr="00B90F38">
              <w:t>A command used to toggle 8-bit character set support on and off where b is 7 or 8. By default 7-bit character sets are used and characters above 127 are displayed as block graphics, UDGs, and tokens.</w:t>
            </w:r>
          </w:p>
        </w:tc>
      </w:tr>
      <w:tr w:rsidR="002670CF" w:rsidRPr="00B90F38" w14:paraId="1877A0EE"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67FA75F6" w14:textId="77777777" w:rsidR="002670CF" w:rsidRPr="00B90F38" w:rsidRDefault="002670CF" w:rsidP="006435C9">
            <w:r w:rsidRPr="00B90F38">
              <w:t>EDIT l</w:t>
            </w:r>
          </w:p>
        </w:tc>
        <w:tc>
          <w:tcPr>
            <w:tcW w:w="7486" w:type="dxa"/>
            <w:tcBorders>
              <w:top w:val="single" w:sz="8" w:space="0" w:color="757575"/>
              <w:left w:val="single" w:sz="8" w:space="0" w:color="757575"/>
              <w:bottom w:val="single" w:sz="8" w:space="0" w:color="757575"/>
            </w:tcBorders>
            <w:tcMar>
              <w:top w:w="100" w:type="nil"/>
              <w:right w:w="100" w:type="nil"/>
            </w:tcMar>
          </w:tcPr>
          <w:p w14:paraId="0E8C3CB5" w14:textId="60398A69" w:rsidR="002670CF" w:rsidRPr="00B90F38" w:rsidRDefault="002670CF" w:rsidP="006435C9">
            <w:r w:rsidRPr="00B90F38">
              <w:t>Use this command to display line l in the input line and activate the line-editor. </w:t>
            </w:r>
            <w:r w:rsidR="00CF71D8">
              <w:t>If no line number is provided, the last line entered is used.</w:t>
            </w:r>
          </w:p>
          <w:p w14:paraId="3501932B" w14:textId="77777777" w:rsidR="002670CF" w:rsidRPr="00B90F38" w:rsidRDefault="002670CF" w:rsidP="006435C9">
            <w:r w:rsidRPr="00B90F38">
              <w:t>See The Editor </w:t>
            </w:r>
          </w:p>
        </w:tc>
      </w:tr>
      <w:tr w:rsidR="002670CF" w:rsidRPr="00B90F38" w14:paraId="4D959EB0"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406588CD" w14:textId="77777777" w:rsidR="002670CF" w:rsidRPr="00B90F38" w:rsidRDefault="002670CF" w:rsidP="006435C9">
            <w:r w:rsidRPr="00B90F38">
              <w:t>ERASE</w:t>
            </w:r>
          </w:p>
        </w:tc>
        <w:tc>
          <w:tcPr>
            <w:tcW w:w="7486" w:type="dxa"/>
            <w:tcBorders>
              <w:top w:val="single" w:sz="8" w:space="0" w:color="757575"/>
              <w:left w:val="single" w:sz="8" w:space="0" w:color="757575"/>
              <w:bottom w:val="single" w:sz="8" w:space="0" w:color="757575"/>
            </w:tcBorders>
            <w:tcMar>
              <w:top w:w="100" w:type="nil"/>
              <w:right w:w="100" w:type="nil"/>
            </w:tcMar>
          </w:tcPr>
          <w:p w14:paraId="123DFF1C" w14:textId="77777777" w:rsidR="002670CF" w:rsidRPr="00B90F38" w:rsidRDefault="002670CF" w:rsidP="006435C9">
            <w:r w:rsidRPr="00B90F38">
              <w:t>Use this command to reset the default palette.</w:t>
            </w:r>
          </w:p>
          <w:p w14:paraId="6F709874" w14:textId="77777777" w:rsidR="002670CF" w:rsidRPr="00B90F38" w:rsidRDefault="002670CF" w:rsidP="006435C9">
            <w:r w:rsidRPr="00B90F38">
              <w:t>See ULAplus Support </w:t>
            </w:r>
          </w:p>
        </w:tc>
      </w:tr>
      <w:tr w:rsidR="002670CF" w:rsidRPr="00B90F38" w14:paraId="634DD425"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7FF5AC36" w14:textId="77777777" w:rsidR="002670CF" w:rsidRPr="00B90F38" w:rsidRDefault="002670CF" w:rsidP="006435C9">
            <w:r w:rsidRPr="00B90F38">
              <w:t>FORMAT p</w:t>
            </w:r>
          </w:p>
        </w:tc>
        <w:tc>
          <w:tcPr>
            <w:tcW w:w="7486" w:type="dxa"/>
            <w:tcBorders>
              <w:top w:val="single" w:sz="8" w:space="0" w:color="757575"/>
              <w:left w:val="single" w:sz="8" w:space="0" w:color="757575"/>
              <w:bottom w:val="single" w:sz="8" w:space="0" w:color="757575"/>
            </w:tcBorders>
            <w:tcMar>
              <w:top w:w="100" w:type="nil"/>
              <w:right w:w="100" w:type="nil"/>
            </w:tcMar>
          </w:tcPr>
          <w:p w14:paraId="0EDC9180" w14:textId="77777777" w:rsidR="002670CF" w:rsidRPr="00B90F38" w:rsidRDefault="002670CF" w:rsidP="006435C9">
            <w:r w:rsidRPr="00B90F38">
              <w:t>A command used to set the permanent attribute.</w:t>
            </w:r>
          </w:p>
          <w:p w14:paraId="3EC694F8" w14:textId="77777777" w:rsidR="002670CF" w:rsidRPr="00B90F38" w:rsidRDefault="002670CF" w:rsidP="006435C9">
            <w:r w:rsidRPr="00B90F38">
              <w:t>See ULAplus Support</w:t>
            </w:r>
          </w:p>
        </w:tc>
      </w:tr>
      <w:tr w:rsidR="002670CF" w:rsidRPr="00B90F38" w14:paraId="2278EC52"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3BD0786B" w14:textId="77777777" w:rsidR="002670CF" w:rsidRPr="00B90F38" w:rsidRDefault="002670CF" w:rsidP="006435C9">
            <w:r w:rsidRPr="00B90F38">
              <w:t>MOVE s, d, l</w:t>
            </w:r>
          </w:p>
        </w:tc>
        <w:tc>
          <w:tcPr>
            <w:tcW w:w="7486" w:type="dxa"/>
            <w:tcBorders>
              <w:top w:val="single" w:sz="8" w:space="0" w:color="757575"/>
              <w:left w:val="single" w:sz="8" w:space="0" w:color="757575"/>
              <w:bottom w:val="single" w:sz="8" w:space="0" w:color="757575"/>
            </w:tcBorders>
            <w:tcMar>
              <w:top w:w="100" w:type="nil"/>
              <w:right w:w="100" w:type="nil"/>
            </w:tcMar>
          </w:tcPr>
          <w:p w14:paraId="47A866B4" w14:textId="77777777" w:rsidR="002670CF" w:rsidRPr="00B90F38" w:rsidRDefault="002670CF" w:rsidP="006435C9">
            <w:r w:rsidRPr="00B90F38">
              <w:t>A command to enable access to the Z80’s LDIR (block copy) instruction. A total of l bytes are copied from the source address s to the destination address d. Use with extreme caution as overwriting the system variables or the BASIC program will probably cause a crash.</w:t>
            </w:r>
          </w:p>
        </w:tc>
      </w:tr>
      <w:tr w:rsidR="002670CF" w:rsidRPr="00B90F38" w14:paraId="70470DDD"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140ED2F8" w14:textId="1707B6DF" w:rsidR="002670CF" w:rsidRPr="00B90F38" w:rsidRDefault="002670CF" w:rsidP="006435C9">
            <w:r w:rsidRPr="00B90F38">
              <w:t>ON ERR</w:t>
            </w:r>
            <w:r>
              <w:t>OR</w:t>
            </w:r>
            <w:r w:rsidRPr="00B90F38">
              <w:t xml:space="preserve"> ...</w:t>
            </w:r>
          </w:p>
        </w:tc>
        <w:tc>
          <w:tcPr>
            <w:tcW w:w="7486" w:type="dxa"/>
            <w:tcBorders>
              <w:top w:val="single" w:sz="8" w:space="0" w:color="757575"/>
              <w:left w:val="single" w:sz="8" w:space="0" w:color="757575"/>
              <w:bottom w:val="single" w:sz="8" w:space="0" w:color="757575"/>
            </w:tcBorders>
            <w:tcMar>
              <w:top w:w="100" w:type="nil"/>
              <w:right w:w="100" w:type="nil"/>
            </w:tcMar>
          </w:tcPr>
          <w:p w14:paraId="17C02B05" w14:textId="520D1E9C" w:rsidR="002670CF" w:rsidRPr="00B90F38" w:rsidRDefault="002670CF" w:rsidP="006435C9">
            <w:r w:rsidRPr="00B90F38">
              <w:t>Use ON ERR</w:t>
            </w:r>
            <w:r>
              <w:t>OR</w:t>
            </w:r>
            <w:r w:rsidRPr="00B90F38">
              <w:t xml:space="preserve"> GOTO n to go to line ‘n’ when an error is trapped.</w:t>
            </w:r>
          </w:p>
          <w:p w14:paraId="423F17C3" w14:textId="5C5C21DC" w:rsidR="002670CF" w:rsidRPr="00B90F38" w:rsidRDefault="002670CF" w:rsidP="006435C9">
            <w:r w:rsidRPr="00B90F38">
              <w:t>Use ON ERR</w:t>
            </w:r>
            <w:r>
              <w:t>OR</w:t>
            </w:r>
            <w:r w:rsidRPr="00B90F38">
              <w:t xml:space="preserve"> CONTINUE to continue the program without displaying the error message.</w:t>
            </w:r>
          </w:p>
          <w:p w14:paraId="097F6F7B" w14:textId="558BD0EF" w:rsidR="002670CF" w:rsidRPr="00B90F38" w:rsidRDefault="002670CF" w:rsidP="006435C9">
            <w:r w:rsidRPr="00B90F38">
              <w:t>Use ON ERR</w:t>
            </w:r>
            <w:r>
              <w:t>OR</w:t>
            </w:r>
            <w:r w:rsidRPr="00B90F38">
              <w:t xml:space="preserve"> STOP to display the error message.</w:t>
            </w:r>
          </w:p>
          <w:p w14:paraId="78E47AC7" w14:textId="77777777" w:rsidR="002670CF" w:rsidRPr="00B90F38" w:rsidRDefault="002670CF" w:rsidP="006435C9">
            <w:r w:rsidRPr="00B90F38">
              <w:t>See Error Trapping</w:t>
            </w:r>
          </w:p>
        </w:tc>
      </w:tr>
      <w:tr w:rsidR="002670CF" w:rsidRPr="00B90F38" w14:paraId="414FBBE9"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70EBD4F0" w14:textId="77777777" w:rsidR="002670CF" w:rsidRPr="00B90F38" w:rsidRDefault="002670CF" w:rsidP="006435C9">
            <w:r w:rsidRPr="00B90F38">
              <w:t>PALETTE ...</w:t>
            </w:r>
          </w:p>
        </w:tc>
        <w:tc>
          <w:tcPr>
            <w:tcW w:w="7486" w:type="dxa"/>
            <w:tcBorders>
              <w:top w:val="single" w:sz="8" w:space="0" w:color="757575"/>
              <w:left w:val="single" w:sz="8" w:space="0" w:color="757575"/>
              <w:bottom w:val="single" w:sz="8" w:space="0" w:color="757575"/>
            </w:tcBorders>
            <w:tcMar>
              <w:top w:w="100" w:type="nil"/>
              <w:right w:w="100" w:type="nil"/>
            </w:tcMar>
          </w:tcPr>
          <w:p w14:paraId="2254EC8E" w14:textId="77777777" w:rsidR="002670CF" w:rsidRPr="00B90F38" w:rsidRDefault="002670CF" w:rsidP="006435C9">
            <w:r w:rsidRPr="00B90F38">
              <w:t>A command used to set the colours in computers fitted with the ULAplus display chip.</w:t>
            </w:r>
          </w:p>
          <w:p w14:paraId="2F03D6AF" w14:textId="77777777" w:rsidR="002670CF" w:rsidRPr="00B90F38" w:rsidRDefault="002670CF" w:rsidP="006435C9">
            <w:r w:rsidRPr="00B90F38">
              <w:t>See ULAplus Support</w:t>
            </w:r>
          </w:p>
        </w:tc>
      </w:tr>
      <w:tr w:rsidR="002670CF" w:rsidRPr="00B90F38" w14:paraId="73AE7955" w14:textId="77777777" w:rsidTr="006435C9">
        <w:tc>
          <w:tcPr>
            <w:tcW w:w="2120" w:type="dxa"/>
            <w:tcBorders>
              <w:top w:val="single" w:sz="8" w:space="0" w:color="757575"/>
              <w:bottom w:val="single" w:sz="8" w:space="0" w:color="757575"/>
              <w:right w:val="single" w:sz="8" w:space="0" w:color="757575"/>
            </w:tcBorders>
            <w:tcMar>
              <w:top w:w="100" w:type="nil"/>
              <w:right w:w="100" w:type="nil"/>
            </w:tcMar>
          </w:tcPr>
          <w:p w14:paraId="2AE8A64C" w14:textId="77777777" w:rsidR="002670CF" w:rsidRPr="00B90F38" w:rsidRDefault="002670CF" w:rsidP="006435C9">
            <w:r w:rsidRPr="00B90F38">
              <w:t>RENUM ...</w:t>
            </w:r>
          </w:p>
        </w:tc>
        <w:tc>
          <w:tcPr>
            <w:tcW w:w="7486" w:type="dxa"/>
            <w:tcBorders>
              <w:top w:val="single" w:sz="8" w:space="0" w:color="757575"/>
              <w:left w:val="single" w:sz="8" w:space="0" w:color="757575"/>
              <w:bottom w:val="single" w:sz="8" w:space="0" w:color="757575"/>
            </w:tcBorders>
            <w:tcMar>
              <w:top w:w="100" w:type="nil"/>
              <w:right w:w="100" w:type="nil"/>
            </w:tcMar>
          </w:tcPr>
          <w:p w14:paraId="3A40847B" w14:textId="77777777" w:rsidR="002670CF" w:rsidRPr="00B90F38" w:rsidRDefault="002670CF" w:rsidP="006435C9">
            <w:r w:rsidRPr="00B90F38">
              <w:t>A command used to renumber the current program.</w:t>
            </w:r>
          </w:p>
          <w:p w14:paraId="5827387A" w14:textId="77777777" w:rsidR="002670CF" w:rsidRPr="00B90F38" w:rsidRDefault="002670CF" w:rsidP="006435C9">
            <w:r w:rsidRPr="00B90F38">
              <w:t>See RENUMbering </w:t>
            </w:r>
          </w:p>
        </w:tc>
      </w:tr>
      <w:tr w:rsidR="002670CF" w:rsidRPr="00B90F38" w14:paraId="1BE9B201" w14:textId="77777777" w:rsidTr="006435C9">
        <w:tblPrEx>
          <w:tblBorders>
            <w:bottom w:val="single" w:sz="8" w:space="0" w:color="757575"/>
          </w:tblBorders>
        </w:tblPrEx>
        <w:tc>
          <w:tcPr>
            <w:tcW w:w="2120" w:type="dxa"/>
            <w:tcBorders>
              <w:top w:val="single" w:sz="8" w:space="0" w:color="757575"/>
              <w:bottom w:val="single" w:sz="8" w:space="0" w:color="757575"/>
              <w:right w:val="single" w:sz="8" w:space="0" w:color="757575"/>
            </w:tcBorders>
            <w:tcMar>
              <w:top w:w="100" w:type="nil"/>
              <w:right w:w="100" w:type="nil"/>
            </w:tcMar>
          </w:tcPr>
          <w:p w14:paraId="0771A9FE" w14:textId="77777777" w:rsidR="002670CF" w:rsidRPr="00B90F38" w:rsidRDefault="002670CF" w:rsidP="006435C9">
            <w:r w:rsidRPr="00B90F38">
              <w:t>SOUND ...</w:t>
            </w:r>
          </w:p>
        </w:tc>
        <w:tc>
          <w:tcPr>
            <w:tcW w:w="7486" w:type="dxa"/>
            <w:tcBorders>
              <w:top w:val="single" w:sz="8" w:space="0" w:color="757575"/>
              <w:left w:val="single" w:sz="8" w:space="0" w:color="757575"/>
              <w:bottom w:val="single" w:sz="8" w:space="0" w:color="757575"/>
            </w:tcBorders>
            <w:tcMar>
              <w:top w:w="100" w:type="nil"/>
              <w:right w:w="100" w:type="nil"/>
            </w:tcMar>
          </w:tcPr>
          <w:p w14:paraId="2E932F58" w14:textId="77777777" w:rsidR="002670CF" w:rsidRPr="00B90F38" w:rsidRDefault="002670CF" w:rsidP="006435C9">
            <w:r w:rsidRPr="00B90F38">
              <w:t>A command used to produce sound effects and three channel tunes in computers fitted with an AY-3-8912 sound chip.</w:t>
            </w:r>
          </w:p>
          <w:p w14:paraId="5F8C140A" w14:textId="77777777" w:rsidR="002670CF" w:rsidRPr="00B90F38" w:rsidRDefault="002670CF" w:rsidP="006435C9">
            <w:r w:rsidRPr="00B90F38">
              <w:t>See Programmable Sound Generator</w:t>
            </w:r>
          </w:p>
        </w:tc>
      </w:tr>
    </w:tbl>
    <w:p w14:paraId="6F5E9931" w14:textId="77777777" w:rsidR="00A0763D" w:rsidRPr="00B90F38" w:rsidRDefault="00A0763D" w:rsidP="00A0763D"/>
    <w:p w14:paraId="1B27DBEC" w14:textId="77777777" w:rsidR="00A0763D" w:rsidRPr="00B90F38" w:rsidRDefault="00A0763D" w:rsidP="00A0763D">
      <w:pPr>
        <w:pStyle w:val="Heading2"/>
      </w:pPr>
      <w:r w:rsidRPr="00B90F38">
        <w:t>New Function Summary</w:t>
      </w:r>
    </w:p>
    <w:p w14:paraId="632CAE98" w14:textId="77777777" w:rsidR="00A0763D" w:rsidRPr="00B90F38" w:rsidRDefault="00A0763D" w:rsidP="00A0763D">
      <w:r w:rsidRPr="00B90F38">
        <w:t>The following new function symbols work in much the same way as the BIN function.</w:t>
      </w:r>
    </w:p>
    <w:tbl>
      <w:tblPr>
        <w:tblW w:w="9606" w:type="dxa"/>
        <w:tblBorders>
          <w:top w:val="single" w:sz="8" w:space="0" w:color="757575"/>
          <w:left w:val="single" w:sz="8" w:space="0" w:color="757575"/>
          <w:right w:val="single" w:sz="8" w:space="0" w:color="757575"/>
        </w:tblBorders>
        <w:tblLayout w:type="fixed"/>
        <w:tblLook w:val="0000" w:firstRow="0" w:lastRow="0" w:firstColumn="0" w:lastColumn="0" w:noHBand="0" w:noVBand="0"/>
      </w:tblPr>
      <w:tblGrid>
        <w:gridCol w:w="2100"/>
        <w:gridCol w:w="7506"/>
      </w:tblGrid>
      <w:tr w:rsidR="00A0763D" w:rsidRPr="00B90F38" w14:paraId="30F4B396" w14:textId="77777777" w:rsidTr="006435C9">
        <w:tc>
          <w:tcPr>
            <w:tcW w:w="2100" w:type="dxa"/>
            <w:tcBorders>
              <w:top w:val="single" w:sz="8" w:space="0" w:color="757575"/>
              <w:bottom w:val="single" w:sz="8" w:space="0" w:color="757575"/>
              <w:right w:val="single" w:sz="8" w:space="0" w:color="757575"/>
            </w:tcBorders>
            <w:tcMar>
              <w:top w:w="100" w:type="nil"/>
              <w:right w:w="100" w:type="nil"/>
            </w:tcMar>
          </w:tcPr>
          <w:p w14:paraId="4432F075" w14:textId="77777777" w:rsidR="00A0763D" w:rsidRPr="00B90F38" w:rsidRDefault="00A0763D" w:rsidP="006435C9">
            <w:r w:rsidRPr="00B90F38">
              <w:t> &amp;</w:t>
            </w:r>
          </w:p>
        </w:tc>
        <w:tc>
          <w:tcPr>
            <w:tcW w:w="7506" w:type="dxa"/>
            <w:tcBorders>
              <w:top w:val="single" w:sz="8" w:space="0" w:color="757575"/>
              <w:left w:val="single" w:sz="8" w:space="0" w:color="757575"/>
              <w:bottom w:val="single" w:sz="8" w:space="0" w:color="757575"/>
            </w:tcBorders>
            <w:tcMar>
              <w:top w:w="100" w:type="nil"/>
              <w:right w:w="100" w:type="nil"/>
            </w:tcMar>
          </w:tcPr>
          <w:p w14:paraId="713FA047" w14:textId="77777777" w:rsidR="00A0763D" w:rsidRPr="00B90F38" w:rsidRDefault="00A0763D" w:rsidP="006435C9">
            <w:r w:rsidRPr="00B90F38">
              <w:t>Used to enter 16-bit hexadecimal positive integers (in upper or lower case), for example 10 PRINT &amp;FFFF</w:t>
            </w:r>
          </w:p>
        </w:tc>
      </w:tr>
      <w:tr w:rsidR="00A0763D" w:rsidRPr="00B90F38" w14:paraId="30F8AB2D" w14:textId="77777777" w:rsidTr="006435C9">
        <w:tblPrEx>
          <w:tblBorders>
            <w:top w:val="none" w:sz="0" w:space="0" w:color="auto"/>
          </w:tblBorders>
        </w:tblPrEx>
        <w:tc>
          <w:tcPr>
            <w:tcW w:w="2100" w:type="dxa"/>
            <w:tcBorders>
              <w:top w:val="single" w:sz="8" w:space="0" w:color="757575"/>
              <w:bottom w:val="single" w:sz="8" w:space="0" w:color="757575"/>
              <w:right w:val="single" w:sz="8" w:space="0" w:color="757575"/>
            </w:tcBorders>
            <w:tcMar>
              <w:top w:w="100" w:type="nil"/>
              <w:right w:w="100" w:type="nil"/>
            </w:tcMar>
          </w:tcPr>
          <w:p w14:paraId="369A5BA2" w14:textId="77777777" w:rsidR="00A0763D" w:rsidRPr="00B90F38" w:rsidRDefault="00A0763D" w:rsidP="006435C9">
            <w:r w:rsidRPr="00B90F38">
              <w:t> \</w:t>
            </w:r>
          </w:p>
        </w:tc>
        <w:tc>
          <w:tcPr>
            <w:tcW w:w="7506" w:type="dxa"/>
            <w:tcBorders>
              <w:top w:val="single" w:sz="8" w:space="0" w:color="757575"/>
              <w:left w:val="single" w:sz="8" w:space="0" w:color="757575"/>
              <w:bottom w:val="single" w:sz="8" w:space="0" w:color="757575"/>
            </w:tcBorders>
            <w:tcMar>
              <w:top w:w="100" w:type="nil"/>
              <w:right w:w="100" w:type="nil"/>
            </w:tcMar>
          </w:tcPr>
          <w:p w14:paraId="5ABA1D08" w14:textId="77777777" w:rsidR="00A0763D" w:rsidRPr="00B90F38" w:rsidRDefault="00A0763D" w:rsidP="006435C9">
            <w:r w:rsidRPr="00B90F38">
              <w:t>Used to enter 16-bit octal positive integers, for example 10 PRINT \177777</w:t>
            </w:r>
          </w:p>
        </w:tc>
      </w:tr>
      <w:tr w:rsidR="00A0763D" w:rsidRPr="00B90F38" w14:paraId="0FB3FA53" w14:textId="77777777" w:rsidTr="006435C9">
        <w:tblPrEx>
          <w:tblBorders>
            <w:top w:val="none" w:sz="0" w:space="0" w:color="auto"/>
            <w:bottom w:val="single" w:sz="8" w:space="0" w:color="757575"/>
          </w:tblBorders>
        </w:tblPrEx>
        <w:tc>
          <w:tcPr>
            <w:tcW w:w="2100" w:type="dxa"/>
            <w:tcBorders>
              <w:top w:val="single" w:sz="8" w:space="0" w:color="757575"/>
              <w:bottom w:val="single" w:sz="8" w:space="0" w:color="757575"/>
              <w:right w:val="single" w:sz="8" w:space="0" w:color="757575"/>
            </w:tcBorders>
            <w:tcMar>
              <w:top w:w="100" w:type="nil"/>
              <w:right w:w="100" w:type="nil"/>
            </w:tcMar>
          </w:tcPr>
          <w:p w14:paraId="4ECBAD12" w14:textId="77777777" w:rsidR="00A0763D" w:rsidRPr="00B90F38" w:rsidRDefault="00A0763D" w:rsidP="006435C9">
            <w:r w:rsidRPr="00B90F38">
              <w:t> ~</w:t>
            </w:r>
          </w:p>
        </w:tc>
        <w:tc>
          <w:tcPr>
            <w:tcW w:w="7506" w:type="dxa"/>
            <w:tcBorders>
              <w:top w:val="single" w:sz="8" w:space="0" w:color="757575"/>
              <w:left w:val="single" w:sz="8" w:space="0" w:color="757575"/>
              <w:bottom w:val="single" w:sz="8" w:space="0" w:color="757575"/>
            </w:tcBorders>
            <w:tcMar>
              <w:top w:w="100" w:type="nil"/>
              <w:right w:w="100" w:type="nil"/>
            </w:tcMar>
          </w:tcPr>
          <w:p w14:paraId="76BB6F91" w14:textId="77777777" w:rsidR="00A0763D" w:rsidRPr="00B90F38" w:rsidRDefault="00A0763D" w:rsidP="006435C9">
            <w:r w:rsidRPr="00B90F38">
              <w:t>Used to convert 16-bit decimal positive integers to a hexadecimal string, for example 10 PRINT ~65535</w:t>
            </w:r>
          </w:p>
        </w:tc>
      </w:tr>
    </w:tbl>
    <w:p w14:paraId="06970451" w14:textId="77777777" w:rsidR="00A0763D" w:rsidRPr="00B90F38" w:rsidRDefault="00A0763D" w:rsidP="00A0763D"/>
    <w:p w14:paraId="6D26377C" w14:textId="113BFF8A" w:rsidR="00A0763D" w:rsidRPr="00285459" w:rsidRDefault="00A0763D" w:rsidP="00285459">
      <w:r w:rsidRPr="00B90F38">
        <w:t xml:space="preserve">A much larger number of functions can be added using the </w:t>
      </w:r>
      <w:hyperlink r:id="rId10" w:history="1">
        <w:r w:rsidRPr="00B90F38">
          <w:t>DEF FN</w:t>
        </w:r>
      </w:hyperlink>
      <w:r w:rsidRPr="00B90F38">
        <w:t xml:space="preserve"> command.</w:t>
      </w:r>
      <w:dir w:val="ltr">
        <w:r w:rsidR="00EC65D2">
          <w:t>‬</w:t>
        </w:r>
        <w:r w:rsidR="003C6F10">
          <w:t>‬</w:t>
        </w:r>
        <w:r w:rsidR="002670CF">
          <w:t>‬</w:t>
        </w:r>
        <w:r w:rsidR="00911D17">
          <w:t>‬</w:t>
        </w:r>
        <w:r w:rsidR="002D669C">
          <w:t>‬</w:t>
        </w:r>
        <w:r w:rsidR="00DB0DEE">
          <w:t>‬</w:t>
        </w:r>
        <w:r w:rsidR="00A40763">
          <w:t>‬</w:t>
        </w:r>
      </w:dir>
    </w:p>
    <w:p w14:paraId="6E2B8276" w14:textId="77777777" w:rsidR="00A0763D" w:rsidRPr="00B90F38" w:rsidRDefault="00A0763D" w:rsidP="00A0763D">
      <w:pPr>
        <w:pStyle w:val="Heading1"/>
      </w:pPr>
      <w:r>
        <w:rPr>
          <w:rFonts w:ascii="Times New Roman" w:hAnsi="Times New Roman"/>
        </w:rPr>
        <w:br w:type="page"/>
      </w:r>
      <w:r w:rsidRPr="00B90F38">
        <w:t>Getting Started</w:t>
      </w:r>
      <w:r w:rsidRPr="00B90F38">
        <w:rPr>
          <w:rFonts w:ascii="Times New Roman" w:hAnsi="Times New Roman"/>
        </w:rPr>
        <w:t>‬</w:t>
      </w:r>
    </w:p>
    <w:p w14:paraId="1638D0CC" w14:textId="570ACD6E" w:rsidR="00A0763D" w:rsidRDefault="00911D17" w:rsidP="00A0763D">
      <w:r>
        <w:t>SE</w:t>
      </w:r>
      <w:r w:rsidR="00A0763D" w:rsidRPr="00B90F38">
        <w:t xml:space="preserve"> BASIC is supplied as a 16K ROM file for use with emulators or real machines as a replacement ROM or Interface II cartridge. Please refer to you emulator for instructions on how to use alternate ROMs or Interface II cartridges. </w:t>
      </w:r>
      <w:r>
        <w:t>SE</w:t>
      </w:r>
      <w:r w:rsidR="00A0763D" w:rsidRPr="00B90F38">
        <w:t xml:space="preserve"> BASIC is not designed to be used as a replacement for 48 BASIC in computers with 32K or 64K ROMs. In a 32K-ROM computer you should put the original Sinclair ROM in the other 16K. In a 64K-ROM computer you should </w:t>
      </w:r>
      <w:r w:rsidR="00CF71D8">
        <w:t xml:space="preserve">use the +2B ROM set (available in the World of Spectrum archive). </w:t>
      </w:r>
      <w:r w:rsidR="00A0763D" w:rsidRPr="00B90F38">
        <w:t>This will ensure you are able to ru</w:t>
      </w:r>
      <w:r w:rsidR="00A0763D">
        <w:t>n the widest range of software.</w:t>
      </w:r>
    </w:p>
    <w:p w14:paraId="1CAED331" w14:textId="77777777" w:rsidR="00A0763D" w:rsidRPr="00B90F38" w:rsidRDefault="00A0763D" w:rsidP="00A0763D"/>
    <w:p w14:paraId="79E8B14D" w14:textId="77777777" w:rsidR="00A0763D" w:rsidRPr="00B90F38" w:rsidRDefault="00A0763D" w:rsidP="00A0763D">
      <w:r w:rsidRPr="00B90F38">
        <w:t>On a 32K ROM computer: </w:t>
      </w:r>
    </w:p>
    <w:p w14:paraId="6EE6C125" w14:textId="77777777" w:rsidR="00A0763D" w:rsidRPr="00B90F38" w:rsidRDefault="00A0763D" w:rsidP="00A0763D">
      <w:pPr>
        <w:pStyle w:val="Code"/>
      </w:pPr>
      <w:r w:rsidRPr="00B90F38">
        <w:t>OUT 32765, 0  = select ROM 0</w:t>
      </w:r>
    </w:p>
    <w:p w14:paraId="258C911E" w14:textId="77777777" w:rsidR="00A0763D" w:rsidRPr="00B90F38" w:rsidRDefault="00A0763D" w:rsidP="00A0763D">
      <w:pPr>
        <w:pStyle w:val="Code"/>
      </w:pPr>
      <w:r w:rsidRPr="00B90F38">
        <w:t>OUT 32765, 16 = select ROM 1</w:t>
      </w:r>
    </w:p>
    <w:p w14:paraId="1CA7FC4D" w14:textId="77777777" w:rsidR="00A0763D" w:rsidRPr="00B90F38" w:rsidRDefault="00A0763D" w:rsidP="00A0763D"/>
    <w:p w14:paraId="7386C5A0" w14:textId="77777777" w:rsidR="00A0763D" w:rsidRPr="00B90F38" w:rsidRDefault="00A0763D" w:rsidP="00A0763D">
      <w:r w:rsidRPr="00B90F38">
        <w:t>On a 64K ROM computer:</w:t>
      </w:r>
    </w:p>
    <w:p w14:paraId="1458790C" w14:textId="77777777" w:rsidR="00A0763D" w:rsidRPr="00B90F38" w:rsidRDefault="00A0763D" w:rsidP="00A0763D">
      <w:pPr>
        <w:pStyle w:val="Code"/>
      </w:pPr>
      <w:r w:rsidRPr="00B90F38">
        <w:t>OUT 8189, 0: OUT 32765, 0  = select ROM 0</w:t>
      </w:r>
    </w:p>
    <w:p w14:paraId="212886D2" w14:textId="77777777" w:rsidR="00A0763D" w:rsidRPr="00B90F38" w:rsidRDefault="00A0763D" w:rsidP="00A0763D">
      <w:pPr>
        <w:pStyle w:val="Code"/>
      </w:pPr>
      <w:r w:rsidRPr="00B90F38">
        <w:t>OUT 8189, 0: OUT 32765, 16 = select ROM 1</w:t>
      </w:r>
    </w:p>
    <w:p w14:paraId="2AC8E861" w14:textId="77777777" w:rsidR="00A0763D" w:rsidRPr="00B90F38" w:rsidRDefault="00A0763D" w:rsidP="00A0763D">
      <w:pPr>
        <w:pStyle w:val="Code"/>
      </w:pPr>
      <w:r w:rsidRPr="00B90F38">
        <w:t>OUT 8189, 4: OUT 32765, 0  = select ROM 2</w:t>
      </w:r>
    </w:p>
    <w:p w14:paraId="78878CA7" w14:textId="77777777" w:rsidR="00A0763D" w:rsidRPr="00B90F38" w:rsidRDefault="00A0763D" w:rsidP="00A0763D">
      <w:pPr>
        <w:pStyle w:val="Code"/>
      </w:pPr>
      <w:r w:rsidRPr="00B90F38">
        <w:t>OUT 8189, 4: OUT 32765, 16 = select ROM 3</w:t>
      </w:r>
    </w:p>
    <w:p w14:paraId="032BE473" w14:textId="77777777" w:rsidR="00A0763D" w:rsidRPr="00B90F38" w:rsidRDefault="00A0763D" w:rsidP="00A0763D"/>
    <w:p w14:paraId="45E7B3F8" w14:textId="527E0B84" w:rsidR="00A0763D" w:rsidRDefault="00A0763D" w:rsidP="00A0763D">
      <w:r w:rsidRPr="00B90F38">
        <w:rPr>
          <w:b/>
        </w:rPr>
        <w:t>NOTE</w:t>
      </w:r>
      <w:r w:rsidRPr="00B90F38">
        <w:t xml:space="preserve">: The computer may crash part way through changing ROMs if either OUT instructions causes a ROM other than a version of BASIC to be paged in. When </w:t>
      </w:r>
      <w:r w:rsidR="00911D17">
        <w:t>SE</w:t>
      </w:r>
      <w:r w:rsidRPr="00B90F38">
        <w:t xml:space="preserve"> BASIC is used on a 128K machine it is effectively in ‘USR 0’ mode.</w:t>
      </w:r>
    </w:p>
    <w:p w14:paraId="64F000AB" w14:textId="77777777" w:rsidR="00A0763D" w:rsidRPr="00B90F38" w:rsidRDefault="00A0763D" w:rsidP="00A0763D"/>
    <w:p w14:paraId="66568D37" w14:textId="77777777" w:rsidR="00A0763D" w:rsidRPr="00B90F38" w:rsidRDefault="00A0763D" w:rsidP="00A0763D">
      <w:pPr>
        <w:pStyle w:val="Heading1"/>
      </w:pPr>
      <w:r>
        <w:br w:type="page"/>
      </w:r>
      <w:r w:rsidRPr="00B90F38">
        <w:t>The Keyboard</w:t>
      </w:r>
    </w:p>
    <w:p w14:paraId="217462CE" w14:textId="77777777" w:rsidR="00A0763D" w:rsidRDefault="00A0763D" w:rsidP="00A0763D">
      <w:r w:rsidRPr="00B90F38">
        <w:t>When you switch on your computer you will be greeted by the standard copyright message. Try typing a few characters on the keyboard and you will notice that the keys are not producing their usual keywords; instead you see just single characters. From now on, you will have to type out each command in full rather than use the infamous keywords; a facility which transforms your computer keyboard into something approaching that of a ‘normal’ computer.</w:t>
      </w:r>
    </w:p>
    <w:p w14:paraId="08FF3AED" w14:textId="77777777" w:rsidR="00A0763D" w:rsidRPr="00B90F38" w:rsidRDefault="00A0763D" w:rsidP="00A0763D"/>
    <w:p w14:paraId="42845184" w14:textId="546EEF86" w:rsidR="00A0763D" w:rsidRDefault="00A0763D" w:rsidP="00A0763D">
      <w:r w:rsidRPr="00B90F38">
        <w:t xml:space="preserve">Although removing the keyword system has many advantages, the change does have a drawback. Certain commands such as ‘PRINT’ could be typed in just by pressing the ‘P’ key, whereas now you will have to type out ‘P’, ‘R’, ‘I’, ‘N’, and ‘T’; for that reason, </w:t>
      </w:r>
      <w:r w:rsidR="00911D17">
        <w:t>SE</w:t>
      </w:r>
      <w:r w:rsidRPr="00B90F38">
        <w:t xml:space="preserve"> BASIC allows you to abbreviate many of the keywords.</w:t>
      </w:r>
    </w:p>
    <w:p w14:paraId="6938105D" w14:textId="77777777" w:rsidR="00A0763D" w:rsidRPr="00B90F38" w:rsidRDefault="00A0763D" w:rsidP="00A0763D"/>
    <w:p w14:paraId="26D8B0B4" w14:textId="77777777" w:rsidR="00A0763D" w:rsidRDefault="00A0763D" w:rsidP="00A0763D">
      <w:r w:rsidRPr="00B90F38">
        <w:t>Here follows a complete list of keywords and their new abbreviations; you can assume that keywords omitted from the list cannot be abbreviated and therefore must be typed out in full. Also note that an abbreviated keyword must finish with a full stop; for example, the abbreviation for ‘CONTINUE’ is ‘CON.’.</w:t>
      </w:r>
    </w:p>
    <w:p w14:paraId="61FFB8F6" w14:textId="77777777" w:rsidR="00A0763D" w:rsidRPr="00B90F38" w:rsidRDefault="00A0763D" w:rsidP="00A0763D"/>
    <w:p w14:paraId="2A67B1D3" w14:textId="45321FE6" w:rsidR="00A0763D" w:rsidRPr="00B90F38" w:rsidRDefault="00A0763D" w:rsidP="00A0763D">
      <w:pPr>
        <w:pStyle w:val="Code"/>
      </w:pPr>
      <w:r w:rsidRPr="00B90F38">
        <w:t>A.TTR</w:t>
      </w:r>
      <w:r w:rsidRPr="00B90F38">
        <w:tab/>
      </w:r>
      <w:r w:rsidRPr="00B90F38">
        <w:tab/>
        <w:t>ED.IT</w:t>
      </w:r>
      <w:r w:rsidRPr="00B90F38">
        <w:tab/>
      </w:r>
      <w:r w:rsidRPr="00B90F38">
        <w:tab/>
      </w:r>
      <w:r>
        <w:tab/>
      </w:r>
      <w:r w:rsidR="000305BE" w:rsidRPr="00B90F38">
        <w:t>NE.XT</w:t>
      </w:r>
      <w:r w:rsidRPr="00B90F38">
        <w:tab/>
      </w:r>
      <w:r w:rsidRPr="00B90F38">
        <w:tab/>
      </w:r>
      <w:r>
        <w:tab/>
      </w:r>
      <w:r w:rsidR="000305BE" w:rsidRPr="00B90F38">
        <w:t>REN.UM</w:t>
      </w:r>
    </w:p>
    <w:p w14:paraId="671DBA2D" w14:textId="33A059ED" w:rsidR="00A0763D" w:rsidRPr="00B90F38" w:rsidRDefault="00A0763D" w:rsidP="00A0763D">
      <w:pPr>
        <w:pStyle w:val="Code"/>
      </w:pPr>
      <w:r>
        <w:t>BE.EP</w:t>
      </w:r>
      <w:r>
        <w:tab/>
      </w:r>
      <w:r>
        <w:tab/>
        <w:t>ER.ASE</w:t>
      </w:r>
      <w:r>
        <w:tab/>
      </w:r>
      <w:r>
        <w:tab/>
      </w:r>
      <w:r w:rsidR="000305BE" w:rsidRPr="00B90F38">
        <w:t>N.OT</w:t>
      </w:r>
      <w:r w:rsidRPr="00B90F38">
        <w:tab/>
      </w:r>
      <w:r w:rsidRPr="00B90F38">
        <w:tab/>
      </w:r>
      <w:r w:rsidR="000305BE">
        <w:tab/>
      </w:r>
      <w:r w:rsidR="000305BE" w:rsidRPr="00B90F38">
        <w:t>RES.TORE</w:t>
      </w:r>
    </w:p>
    <w:p w14:paraId="7A7C37F8" w14:textId="44A1BB8E" w:rsidR="00A0763D" w:rsidRPr="00B90F38" w:rsidRDefault="00A0763D" w:rsidP="00A0763D">
      <w:pPr>
        <w:pStyle w:val="Code"/>
      </w:pPr>
      <w:r>
        <w:t>B.IN</w:t>
      </w:r>
      <w:r>
        <w:tab/>
      </w:r>
      <w:r>
        <w:tab/>
        <w:t>E.XP</w:t>
      </w:r>
      <w:r>
        <w:tab/>
      </w:r>
      <w:r>
        <w:tab/>
      </w:r>
      <w:r>
        <w:tab/>
      </w:r>
      <w:r w:rsidR="000305BE" w:rsidRPr="00B90F38">
        <w:t>ON.ERR</w:t>
      </w:r>
      <w:r w:rsidR="000305BE">
        <w:t>OR</w:t>
      </w:r>
      <w:r w:rsidRPr="00B90F38">
        <w:tab/>
      </w:r>
      <w:r>
        <w:tab/>
      </w:r>
      <w:r w:rsidR="000305BE" w:rsidRPr="00B90F38">
        <w:t>RET.URN</w:t>
      </w:r>
    </w:p>
    <w:p w14:paraId="0A7C2D51" w14:textId="691C71AC" w:rsidR="00A0763D" w:rsidRPr="00B90F38" w:rsidRDefault="00A0763D" w:rsidP="00A0763D">
      <w:pPr>
        <w:pStyle w:val="Code"/>
      </w:pPr>
      <w:r w:rsidRPr="00B90F38">
        <w:t>BO.RDER</w:t>
      </w:r>
      <w:r w:rsidRPr="00B90F38">
        <w:tab/>
      </w:r>
      <w:r w:rsidRPr="00B90F38">
        <w:tab/>
        <w:t>FL.ASH</w:t>
      </w:r>
      <w:r w:rsidRPr="00B90F38">
        <w:tab/>
      </w:r>
      <w:r w:rsidRPr="00B90F38">
        <w:tab/>
      </w:r>
      <w:r w:rsidR="000305BE" w:rsidRPr="00B90F38">
        <w:t>OP.EN#</w:t>
      </w:r>
      <w:r w:rsidRPr="00B90F38">
        <w:tab/>
      </w:r>
      <w:r w:rsidRPr="00B90F38">
        <w:tab/>
      </w:r>
      <w:r w:rsidR="000305BE" w:rsidRPr="00B90F38">
        <w:t>R.ND</w:t>
      </w:r>
    </w:p>
    <w:p w14:paraId="58E33898" w14:textId="0CD2BDE2" w:rsidR="00A0763D" w:rsidRPr="00B90F38" w:rsidRDefault="00CF71D8" w:rsidP="00A0763D">
      <w:pPr>
        <w:pStyle w:val="Code"/>
      </w:pPr>
      <w:r>
        <w:t>BR.IGHT</w:t>
      </w:r>
      <w:r>
        <w:tab/>
      </w:r>
      <w:r>
        <w:tab/>
        <w:t>F</w:t>
      </w:r>
      <w:r w:rsidR="00A0763D" w:rsidRPr="00B90F38">
        <w:t>O</w:t>
      </w:r>
      <w:r>
        <w:t>.</w:t>
      </w:r>
      <w:r w:rsidR="00A0763D" w:rsidRPr="00B90F38">
        <w:t>RMAT</w:t>
      </w:r>
      <w:r w:rsidR="00A0763D" w:rsidRPr="00B90F38">
        <w:tab/>
      </w:r>
      <w:r w:rsidR="00A0763D" w:rsidRPr="00B90F38">
        <w:tab/>
      </w:r>
      <w:r w:rsidR="000305BE" w:rsidRPr="00B90F38">
        <w:t>OV.ER</w:t>
      </w:r>
      <w:r w:rsidR="000305BE" w:rsidRPr="00B90F38">
        <w:tab/>
      </w:r>
      <w:r w:rsidR="00A0763D" w:rsidRPr="00B90F38">
        <w:tab/>
      </w:r>
      <w:r w:rsidR="00A0763D" w:rsidRPr="00B90F38">
        <w:tab/>
      </w:r>
      <w:r w:rsidR="000305BE" w:rsidRPr="00B90F38">
        <w:t>SA.VE</w:t>
      </w:r>
    </w:p>
    <w:p w14:paraId="1FFEF397" w14:textId="1879D526" w:rsidR="00A0763D" w:rsidRPr="00B90F38" w:rsidRDefault="00A0763D" w:rsidP="00A0763D">
      <w:pPr>
        <w:pStyle w:val="Code"/>
      </w:pPr>
      <w:r w:rsidRPr="00B90F38">
        <w:t>CH.R$</w:t>
      </w:r>
      <w:r w:rsidRPr="00B90F38">
        <w:tab/>
      </w:r>
      <w:r w:rsidRPr="00B90F38">
        <w:tab/>
        <w:t>GOS.UB</w:t>
      </w:r>
      <w:r w:rsidRPr="00B90F38">
        <w:tab/>
      </w:r>
      <w:r w:rsidRPr="00B90F38">
        <w:tab/>
      </w:r>
      <w:r w:rsidR="000305BE" w:rsidRPr="00B90F38">
        <w:t>PA.PER</w:t>
      </w:r>
      <w:r w:rsidRPr="00B90F38">
        <w:tab/>
      </w:r>
      <w:r w:rsidRPr="00B90F38">
        <w:tab/>
      </w:r>
      <w:r w:rsidR="000305BE" w:rsidRPr="00B90F38">
        <w:t>S.CREEN$</w:t>
      </w:r>
    </w:p>
    <w:p w14:paraId="12D3AF91" w14:textId="702D025A" w:rsidR="00A0763D" w:rsidRPr="00B90F38" w:rsidRDefault="00A0763D" w:rsidP="00A0763D">
      <w:pPr>
        <w:pStyle w:val="Code"/>
      </w:pPr>
      <w:r w:rsidRPr="00B90F38">
        <w:t>CI.RCLE</w:t>
      </w:r>
      <w:r w:rsidRPr="00B90F38">
        <w:tab/>
      </w:r>
      <w:r w:rsidRPr="00B90F38">
        <w:tab/>
        <w:t>G.OTO</w:t>
      </w:r>
      <w:r w:rsidRPr="00B90F38">
        <w:tab/>
      </w:r>
      <w:r w:rsidRPr="00B90F38">
        <w:tab/>
      </w:r>
      <w:r>
        <w:tab/>
      </w:r>
      <w:r w:rsidR="000305BE" w:rsidRPr="00B90F38">
        <w:t>PAL.ETTE</w:t>
      </w:r>
      <w:r w:rsidRPr="00B90F38">
        <w:tab/>
      </w:r>
      <w:r w:rsidRPr="00B90F38">
        <w:tab/>
      </w:r>
      <w:r w:rsidR="000305BE" w:rsidRPr="00B90F38">
        <w:t>SO.UND</w:t>
      </w:r>
    </w:p>
    <w:p w14:paraId="5E02FAA2" w14:textId="7DC0FE94" w:rsidR="00A0763D" w:rsidRPr="00B90F38" w:rsidRDefault="00A0763D" w:rsidP="00A0763D">
      <w:pPr>
        <w:pStyle w:val="Code"/>
      </w:pPr>
      <w:r w:rsidRPr="00B90F38">
        <w:t>CLE.AR</w:t>
      </w:r>
      <w:r w:rsidRPr="00B90F38">
        <w:tab/>
      </w:r>
      <w:r w:rsidRPr="00B90F38">
        <w:tab/>
      </w:r>
      <w:r w:rsidR="00CF71D8">
        <w:t>INK.E</w:t>
      </w:r>
      <w:r w:rsidR="00CF71D8" w:rsidRPr="00B90F38">
        <w:t>Y$</w:t>
      </w:r>
      <w:r w:rsidR="00CF71D8">
        <w:tab/>
      </w:r>
      <w:r w:rsidRPr="00B90F38">
        <w:tab/>
      </w:r>
      <w:r w:rsidR="000305BE" w:rsidRPr="00B90F38">
        <w:t>PAU.SE</w:t>
      </w:r>
      <w:r w:rsidRPr="00B90F38">
        <w:tab/>
      </w:r>
      <w:r>
        <w:tab/>
      </w:r>
      <w:r w:rsidR="000305BE" w:rsidRPr="00B90F38">
        <w:t>ST.R$</w:t>
      </w:r>
    </w:p>
    <w:p w14:paraId="3355F218" w14:textId="7AC71F7A" w:rsidR="00A0763D" w:rsidRPr="00B90F38" w:rsidRDefault="00CF71D8" w:rsidP="00A0763D">
      <w:pPr>
        <w:pStyle w:val="Code"/>
      </w:pPr>
      <w:r>
        <w:t>CL.OSE#</w:t>
      </w:r>
      <w:r>
        <w:tab/>
      </w:r>
      <w:r>
        <w:tab/>
      </w:r>
      <w:r w:rsidRPr="00B90F38">
        <w:t>INP.UT</w:t>
      </w:r>
      <w:r w:rsidR="00A0763D" w:rsidRPr="00B90F38">
        <w:tab/>
      </w:r>
      <w:r w:rsidR="00A0763D" w:rsidRPr="00B90F38">
        <w:tab/>
      </w:r>
      <w:r w:rsidR="000305BE" w:rsidRPr="00B90F38">
        <w:t>PE.EK</w:t>
      </w:r>
      <w:r w:rsidR="00A0763D" w:rsidRPr="00B90F38">
        <w:tab/>
      </w:r>
      <w:r w:rsidR="00A0763D" w:rsidRPr="00B90F38">
        <w:tab/>
      </w:r>
      <w:r w:rsidR="000305BE">
        <w:tab/>
      </w:r>
      <w:r w:rsidR="000305BE" w:rsidRPr="00B90F38">
        <w:t>T.AB</w:t>
      </w:r>
    </w:p>
    <w:p w14:paraId="03354303" w14:textId="7D68EA08" w:rsidR="00A0763D" w:rsidRPr="00B90F38" w:rsidRDefault="000305BE" w:rsidP="000305BE">
      <w:pPr>
        <w:pStyle w:val="Code"/>
      </w:pPr>
      <w:r w:rsidRPr="00B90F38">
        <w:t>CON.TINUE</w:t>
      </w:r>
      <w:r w:rsidR="00A0763D" w:rsidRPr="00B90F38">
        <w:tab/>
      </w:r>
      <w:r w:rsidR="00A0763D" w:rsidRPr="00B90F38">
        <w:tab/>
      </w:r>
      <w:r w:rsidR="00CF71D8" w:rsidRPr="00B90F38">
        <w:t>I</w:t>
      </w:r>
      <w:r w:rsidR="00CF71D8">
        <w:t>.NV</w:t>
      </w:r>
      <w:r w:rsidR="00CF71D8" w:rsidRPr="00B90F38">
        <w:t>ERSE</w:t>
      </w:r>
      <w:r w:rsidR="00A0763D" w:rsidRPr="00B90F38">
        <w:tab/>
      </w:r>
      <w:r w:rsidR="00A0763D" w:rsidRPr="00B90F38">
        <w:tab/>
      </w:r>
      <w:r w:rsidRPr="00B90F38">
        <w:t>PL.OT</w:t>
      </w:r>
      <w:r w:rsidR="00A0763D" w:rsidRPr="00B90F38">
        <w:tab/>
      </w:r>
      <w:r w:rsidR="00A0763D" w:rsidRPr="00B90F38">
        <w:tab/>
      </w:r>
      <w:r>
        <w:tab/>
      </w:r>
      <w:r w:rsidRPr="00B90F38">
        <w:t>TH.EN</w:t>
      </w:r>
    </w:p>
    <w:p w14:paraId="2D5877B9" w14:textId="14FE5E60" w:rsidR="00A0763D" w:rsidRPr="00B90F38" w:rsidRDefault="000305BE" w:rsidP="00A0763D">
      <w:pPr>
        <w:pStyle w:val="Code"/>
      </w:pPr>
      <w:r w:rsidRPr="00B90F38">
        <w:t>DA.TA</w:t>
      </w:r>
      <w:r w:rsidR="00A0763D" w:rsidRPr="00B90F38">
        <w:tab/>
      </w:r>
      <w:r w:rsidR="00A0763D">
        <w:tab/>
      </w:r>
      <w:r w:rsidR="00CF71D8" w:rsidRPr="00B90F38">
        <w:t>L.EN</w:t>
      </w:r>
      <w:r w:rsidR="00CF71D8">
        <w:tab/>
      </w:r>
      <w:r w:rsidR="00A0763D" w:rsidRPr="00B90F38">
        <w:tab/>
      </w:r>
      <w:r w:rsidR="00A0763D" w:rsidRPr="00B90F38">
        <w:tab/>
      </w:r>
      <w:r>
        <w:t>P</w:t>
      </w:r>
      <w:r w:rsidRPr="00B90F38">
        <w:t>O</w:t>
      </w:r>
      <w:r>
        <w:t>.</w:t>
      </w:r>
      <w:r w:rsidRPr="00B90F38">
        <w:t>INT</w:t>
      </w:r>
      <w:r w:rsidR="00A0763D" w:rsidRPr="00B90F38">
        <w:tab/>
      </w:r>
      <w:r w:rsidR="00A0763D" w:rsidRPr="00B90F38">
        <w:tab/>
      </w:r>
      <w:r w:rsidRPr="00B90F38">
        <w:t>U.SR</w:t>
      </w:r>
    </w:p>
    <w:p w14:paraId="35F5BF70" w14:textId="58B0AF2F" w:rsidR="00A0763D" w:rsidRPr="00B90F38" w:rsidRDefault="000305BE" w:rsidP="000305BE">
      <w:pPr>
        <w:pStyle w:val="Code"/>
      </w:pPr>
      <w:r w:rsidRPr="00B90F38">
        <w:t>D.EFFN</w:t>
      </w:r>
      <w:r w:rsidR="00A0763D" w:rsidRPr="00B90F38">
        <w:tab/>
      </w:r>
      <w:r w:rsidR="00A0763D" w:rsidRPr="00B90F38">
        <w:tab/>
      </w:r>
      <w:r w:rsidR="00CF71D8" w:rsidRPr="00B90F38">
        <w:t>LI.NE</w:t>
      </w:r>
      <w:r w:rsidR="00A0763D" w:rsidRPr="00B90F38">
        <w:tab/>
      </w:r>
      <w:r w:rsidR="00A0763D" w:rsidRPr="00B90F38">
        <w:tab/>
      </w:r>
      <w:r w:rsidR="00A0763D" w:rsidRPr="00B90F38">
        <w:tab/>
      </w:r>
      <w:r w:rsidRPr="00B90F38">
        <w:t>PR.INT</w:t>
      </w:r>
      <w:r w:rsidR="00A0763D" w:rsidRPr="00B90F38">
        <w:tab/>
      </w:r>
      <w:r w:rsidR="00A0763D">
        <w:tab/>
      </w:r>
      <w:r w:rsidRPr="00B90F38">
        <w:t>V.AL$</w:t>
      </w:r>
      <w:r w:rsidR="00A0763D" w:rsidRPr="00B90F38">
        <w:tab/>
      </w:r>
    </w:p>
    <w:p w14:paraId="2FBE0441" w14:textId="2284196F" w:rsidR="00A0763D" w:rsidRPr="00B90F38" w:rsidRDefault="000305BE" w:rsidP="00A0763D">
      <w:pPr>
        <w:pStyle w:val="Code"/>
      </w:pPr>
      <w:r>
        <w:t>DEL.ETE</w:t>
      </w:r>
      <w:r w:rsidR="00A0763D" w:rsidRPr="00B90F38">
        <w:tab/>
      </w:r>
      <w:r w:rsidR="00A0763D" w:rsidRPr="00B90F38">
        <w:tab/>
      </w:r>
      <w:r w:rsidRPr="00B90F38">
        <w:t>ME.RGE</w:t>
      </w:r>
      <w:r w:rsidR="00A0763D" w:rsidRPr="00B90F38">
        <w:tab/>
      </w:r>
      <w:r w:rsidR="00A0763D" w:rsidRPr="00B90F38">
        <w:tab/>
      </w:r>
      <w:r w:rsidRPr="00B90F38">
        <w:t>RA.NDOMIZE</w:t>
      </w:r>
      <w:r w:rsidR="00A0763D">
        <w:tab/>
      </w:r>
      <w:r>
        <w:tab/>
      </w:r>
      <w:r w:rsidRPr="00B90F38">
        <w:t>VE.RIFY</w:t>
      </w:r>
      <w:r w:rsidR="00A0763D" w:rsidRPr="00B90F38">
        <w:tab/>
      </w:r>
      <w:r w:rsidR="00A0763D" w:rsidRPr="00B90F38">
        <w:tab/>
      </w:r>
      <w:r w:rsidR="00A0763D">
        <w:tab/>
      </w:r>
    </w:p>
    <w:p w14:paraId="0C2786BB" w14:textId="6181A4D9" w:rsidR="00A0763D" w:rsidRPr="00B90F38" w:rsidRDefault="000305BE" w:rsidP="000305BE">
      <w:pPr>
        <w:pStyle w:val="Code"/>
      </w:pPr>
      <w:r w:rsidRPr="00B90F38">
        <w:t>DR.AW</w:t>
      </w:r>
      <w:r w:rsidR="00CF71D8">
        <w:tab/>
      </w:r>
      <w:r w:rsidR="00CF71D8">
        <w:tab/>
      </w:r>
      <w:r w:rsidRPr="00B90F38">
        <w:t>M.OVE</w:t>
      </w:r>
      <w:r w:rsidRPr="00B90F38">
        <w:tab/>
      </w:r>
      <w:r w:rsidR="00CF71D8">
        <w:tab/>
      </w:r>
      <w:r w:rsidR="00CF71D8">
        <w:tab/>
      </w:r>
      <w:r w:rsidRPr="00B90F38">
        <w:t>RE.AD</w:t>
      </w:r>
    </w:p>
    <w:p w14:paraId="63687BCA" w14:textId="77777777" w:rsidR="00A0763D" w:rsidRPr="00B90F38" w:rsidRDefault="00A0763D" w:rsidP="00A0763D">
      <w:pPr>
        <w:pStyle w:val="Code"/>
      </w:pPr>
    </w:p>
    <w:p w14:paraId="3A61D5A4" w14:textId="77777777" w:rsidR="00A0763D" w:rsidRDefault="00A0763D" w:rsidP="00A0763D">
      <w:pPr>
        <w:pStyle w:val="Code"/>
      </w:pPr>
      <w:r>
        <w:t>[S]+Q = LOAD</w:t>
      </w:r>
      <w:r>
        <w:tab/>
        <w:t>[S]+W = CODE</w:t>
      </w:r>
      <w:r>
        <w:tab/>
        <w:t xml:space="preserve">[S]+E = </w:t>
      </w:r>
      <w:r w:rsidRPr="00B90F38">
        <w:t>RUN</w:t>
      </w:r>
      <w:r>
        <w:tab/>
      </w:r>
      <w:r>
        <w:tab/>
        <w:t xml:space="preserve">[I]+V = </w:t>
      </w:r>
      <w:r w:rsidRPr="00B90F38">
        <w:t>SIN</w:t>
      </w:r>
    </w:p>
    <w:p w14:paraId="564DC593" w14:textId="77777777" w:rsidR="00A0763D" w:rsidRPr="00B90F38" w:rsidRDefault="00A0763D" w:rsidP="00A0763D">
      <w:pPr>
        <w:pStyle w:val="Code"/>
      </w:pPr>
      <w:r>
        <w:t xml:space="preserve">[I]+W = </w:t>
      </w:r>
      <w:r w:rsidRPr="00B90F38">
        <w:t>COS</w:t>
      </w:r>
      <w:r>
        <w:tab/>
        <w:t xml:space="preserve">[I]+X = </w:t>
      </w:r>
      <w:r w:rsidRPr="00B90F38">
        <w:t>TAN</w:t>
      </w:r>
      <w:r w:rsidRPr="00B90F38">
        <w:tab/>
      </w:r>
      <w:r w:rsidRPr="00B90F38">
        <w:tab/>
      </w:r>
      <w:r>
        <w:t xml:space="preserve">[I]+Y = </w:t>
      </w:r>
      <w:r w:rsidRPr="00B90F38">
        <w:t>ASN</w:t>
      </w:r>
      <w:r>
        <w:tab/>
      </w:r>
      <w:r>
        <w:tab/>
        <w:t>[I]+Z = ACS</w:t>
      </w:r>
    </w:p>
    <w:p w14:paraId="00A17FCF" w14:textId="77777777" w:rsidR="00A0763D" w:rsidRPr="00B90F38" w:rsidRDefault="00A0763D" w:rsidP="00A0763D"/>
    <w:p w14:paraId="4EB0CEC9" w14:textId="3F89542F" w:rsidR="00A0763D" w:rsidRDefault="00A0763D" w:rsidP="00A0763D">
      <w:r w:rsidRPr="00B90F38">
        <w:t>If you are going to</w:t>
      </w:r>
      <w:r w:rsidR="00604FA5">
        <w:t xml:space="preserve"> be typing commands such as ‘</w:t>
      </w:r>
      <w:r w:rsidR="002D669C">
        <w:t>DEF FN</w:t>
      </w:r>
      <w:r w:rsidRPr="00B90F38">
        <w:t>’ and ‘ON ERR</w:t>
      </w:r>
      <w:r w:rsidR="00604FA5">
        <w:t>OR</w:t>
      </w:r>
      <w:r w:rsidRPr="00B90F38">
        <w:t xml:space="preserve">’, you do not have to remember to insert the spaces. The commonly used keywords LOAD, CODE, and RUN are available as </w:t>
      </w:r>
      <w:r w:rsidR="00911D17">
        <w:t>Alternate</w:t>
      </w:r>
      <w:r w:rsidRPr="00B90F38">
        <w:t xml:space="preserve"> and ‘Q’, ‘W’, and ‘E’.</w:t>
      </w:r>
    </w:p>
    <w:p w14:paraId="2108178E" w14:textId="77777777" w:rsidR="00911D17" w:rsidRDefault="00911D17"/>
    <w:p w14:paraId="4E7C62CD" w14:textId="01B040DA" w:rsidR="00911D17" w:rsidRDefault="00911D17">
      <w:r>
        <w:rPr>
          <w:noProof/>
          <w:lang w:val="en-US"/>
        </w:rPr>
        <w:drawing>
          <wp:inline distT="0" distB="0" distL="0" distR="0" wp14:anchorId="61B4AC62" wp14:editId="116E8271">
            <wp:extent cx="5943600" cy="15982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board.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1598295"/>
                    </a:xfrm>
                    <a:prstGeom prst="rect">
                      <a:avLst/>
                    </a:prstGeom>
                  </pic:spPr>
                </pic:pic>
              </a:graphicData>
            </a:graphic>
          </wp:inline>
        </w:drawing>
      </w:r>
    </w:p>
    <w:p w14:paraId="081F569E" w14:textId="5708A3AF" w:rsidR="00285459" w:rsidRPr="00911D17" w:rsidRDefault="00285459" w:rsidP="00911D17">
      <w:r>
        <w:rPr>
          <w:sz w:val="18"/>
          <w:szCs w:val="18"/>
        </w:rPr>
        <w:br w:type="page"/>
      </w:r>
    </w:p>
    <w:p w14:paraId="14EBF5AB" w14:textId="77777777" w:rsidR="00A0763D" w:rsidRPr="00B90F38" w:rsidRDefault="00A0763D" w:rsidP="00A0763D">
      <w:pPr>
        <w:pStyle w:val="Heading1"/>
      </w:pPr>
      <w:r w:rsidRPr="00B90F38">
        <w:t>The Editor</w:t>
      </w:r>
    </w:p>
    <w:p w14:paraId="3B3C629C" w14:textId="5C201B2D" w:rsidR="00A0763D" w:rsidRDefault="00A0763D" w:rsidP="00A0763D">
      <w:r w:rsidRPr="00B90F38">
        <w:t xml:space="preserve">The line editing capabilities have been greatly enhanced by </w:t>
      </w:r>
      <w:r w:rsidR="00911D17">
        <w:t>SE</w:t>
      </w:r>
      <w:r w:rsidRPr="00B90F38">
        <w:t xml:space="preserve"> BASIC. The cursor shows the current mode:</w:t>
      </w:r>
    </w:p>
    <w:p w14:paraId="169FCB13" w14:textId="77777777" w:rsidR="00A0763D" w:rsidRPr="00B90F38" w:rsidRDefault="00A0763D" w:rsidP="00A0763D"/>
    <w:p w14:paraId="0B3E478F" w14:textId="77777777" w:rsidR="00A0763D" w:rsidRPr="00B90F38" w:rsidRDefault="00A0763D" w:rsidP="00A0763D">
      <w:r w:rsidRPr="00B90F38">
        <w:t>[.]  CAPS OFF</w:t>
      </w:r>
    </w:p>
    <w:p w14:paraId="6F4C0081" w14:textId="77777777" w:rsidR="00A0763D" w:rsidRPr="00B90F38" w:rsidRDefault="00A0763D" w:rsidP="00A0763D">
      <w:r w:rsidRPr="00B90F38">
        <w:t>[’]  CAPS ON</w:t>
      </w:r>
    </w:p>
    <w:p w14:paraId="51BC409C" w14:textId="55C859CF" w:rsidR="00A0763D" w:rsidRPr="00B90F38" w:rsidRDefault="00A0763D" w:rsidP="00A0763D">
      <w:r w:rsidRPr="00B90F38">
        <w:t>[</w:t>
      </w:r>
      <w:r w:rsidR="002D669C">
        <w:t>I</w:t>
      </w:r>
      <w:r w:rsidRPr="00B90F38">
        <w:t>]  INSERT</w:t>
      </w:r>
    </w:p>
    <w:p w14:paraId="3E07824E" w14:textId="77777777" w:rsidR="00A0763D" w:rsidRPr="00B90F38" w:rsidRDefault="00A0763D" w:rsidP="00A0763D"/>
    <w:p w14:paraId="411EB7D0" w14:textId="4F71DD50" w:rsidR="00A0763D" w:rsidRDefault="00A0763D" w:rsidP="00A0763D">
      <w:r w:rsidRPr="00B90F38">
        <w:t xml:space="preserve">You will notice that [E] (EXTENDED mode) is missing. You can still use </w:t>
      </w:r>
      <w:r w:rsidR="00911D17">
        <w:t>Control (</w:t>
      </w:r>
      <w:proofErr w:type="spellStart"/>
      <w:r w:rsidR="00911D17">
        <w:t>Shift+Alternate</w:t>
      </w:r>
      <w:proofErr w:type="spellEnd"/>
      <w:r w:rsidR="00911D17">
        <w:t>)</w:t>
      </w:r>
      <w:r w:rsidRPr="00B90F38">
        <w:t xml:space="preserve"> and the number keys to insert control codes, but all symbols are now accessed with </w:t>
      </w:r>
      <w:r w:rsidR="00911D17">
        <w:t>Alternate</w:t>
      </w:r>
      <w:r w:rsidRPr="00B90F38">
        <w:t xml:space="preserve"> and a key, for instance </w:t>
      </w:r>
      <w:r w:rsidR="00911D17">
        <w:t>Alternate</w:t>
      </w:r>
      <w:r w:rsidRPr="00B90F38">
        <w:t xml:space="preserve"> ‘I’ produces the copyright symbol. Holding down </w:t>
      </w:r>
      <w:r w:rsidR="00911D17">
        <w:t>Shift</w:t>
      </w:r>
      <w:r w:rsidRPr="00B90F38">
        <w:t xml:space="preserve"> in caps mode will produce a lower case letter and you can now cursor up and down in an EDIT line.</w:t>
      </w:r>
    </w:p>
    <w:p w14:paraId="527E795C" w14:textId="77777777" w:rsidR="00A0763D" w:rsidRDefault="00A0763D" w:rsidP="00A0763D"/>
    <w:p w14:paraId="59028D3F" w14:textId="3A7B0D53" w:rsidR="00A0763D" w:rsidRDefault="00911D17" w:rsidP="00A0763D">
      <w:r>
        <w:t>Because the placement of the EDIT key on some keyboards can cause you to frequently lose lines of code, it is replaced with the TAB key, enabling you to enter tab stops directly in a string. Instead,</w:t>
      </w:r>
      <w:r w:rsidR="00A0763D" w:rsidRPr="00B90F38">
        <w:t xml:space="preserve"> it is possible to edit any line in the program by using the ‘EDIT’ command. This command is followed by a numeric </w:t>
      </w:r>
      <w:r w:rsidR="00604FA5" w:rsidRPr="00B90F38">
        <w:t>expression</w:t>
      </w:r>
      <w:r w:rsidR="00A0763D" w:rsidRPr="00B90F38">
        <w:t xml:space="preserve"> that shows which line is to be edited. If the required line does not exist, then the next program line is used.</w:t>
      </w:r>
      <w:r w:rsidR="002D669C">
        <w:t xml:space="preserve"> If no parameter is supplied, the last line entered is used; the equivalent of pressing the EDIT key.</w:t>
      </w:r>
    </w:p>
    <w:p w14:paraId="51F18706" w14:textId="77777777" w:rsidR="00A0763D" w:rsidRPr="00B90F38" w:rsidRDefault="00A0763D" w:rsidP="00A0763D"/>
    <w:p w14:paraId="39D5C28D" w14:textId="0A331A83" w:rsidR="00A0763D" w:rsidRPr="00B90F38" w:rsidRDefault="00A0763D" w:rsidP="00A0763D">
      <w:r w:rsidRPr="00B90F38">
        <w:t xml:space="preserve">In the original ROM it was possible to use keyword names as variable names. This is still supported </w:t>
      </w:r>
      <w:r w:rsidR="002D669C">
        <w:t>if</w:t>
      </w:r>
      <w:r w:rsidRPr="00B90F38">
        <w:t xml:space="preserve"> you </w:t>
      </w:r>
      <w:r w:rsidR="002D669C">
        <w:t xml:space="preserve">switch to </w:t>
      </w:r>
      <w:r w:rsidRPr="00B90F38">
        <w:t>[I]</w:t>
      </w:r>
      <w:proofErr w:type="spellStart"/>
      <w:r w:rsidR="002D669C">
        <w:t>nsert</w:t>
      </w:r>
      <w:proofErr w:type="spellEnd"/>
      <w:r w:rsidRPr="00B90F38">
        <w:t xml:space="preserve"> mode</w:t>
      </w:r>
      <w:r w:rsidR="002D669C">
        <w:t xml:space="preserve"> before pressing RETURN to enter the line</w:t>
      </w:r>
      <w:r w:rsidRPr="00B90F38">
        <w:t xml:space="preserve">, </w:t>
      </w:r>
      <w:r w:rsidR="002D669C">
        <w:t>providing</w:t>
      </w:r>
      <w:r w:rsidRPr="00B90F38">
        <w:t xml:space="preserve"> the variable name contains at least one lowercase character</w:t>
      </w:r>
      <w:r w:rsidR="002D669C">
        <w:t xml:space="preserve"> (r</w:t>
      </w:r>
      <w:r w:rsidRPr="00B90F38">
        <w:t>emember that variable names are case insensitive</w:t>
      </w:r>
      <w:r w:rsidR="002D669C">
        <w:t>)</w:t>
      </w:r>
      <w:r w:rsidRPr="00B90F38">
        <w:t>. In this mode keywords must be uppercase or they will be ignored by the tokenizer.</w:t>
      </w:r>
    </w:p>
    <w:p w14:paraId="58957F1A" w14:textId="77777777" w:rsidR="00A0763D" w:rsidRDefault="00A0763D" w:rsidP="00A0763D"/>
    <w:p w14:paraId="1A65B3CA" w14:textId="3FBC4018" w:rsidR="00A0763D" w:rsidRDefault="00A0763D" w:rsidP="00285459">
      <w:r w:rsidRPr="00B90F38">
        <w:t>The valid line range has been increased from 1-9999 to 1-16383. Programs using line numbers above 9999 will also work with the original ROM.</w:t>
      </w:r>
      <w:dir w:val="ltr">
        <w:r w:rsidR="00EC65D2">
          <w:t>‬</w:t>
        </w:r>
        <w:r w:rsidR="003C6F10">
          <w:t>‬</w:t>
        </w:r>
        <w:r w:rsidR="002670CF">
          <w:t>‬</w:t>
        </w:r>
        <w:r w:rsidR="00911D17">
          <w:t>‬</w:t>
        </w:r>
        <w:r w:rsidR="002D669C">
          <w:t>‬</w:t>
        </w:r>
        <w:r w:rsidR="00DB0DEE">
          <w:t>‬</w:t>
        </w:r>
        <w:r w:rsidR="00A40763">
          <w:t>‬</w:t>
        </w:r>
      </w:dir>
    </w:p>
    <w:p w14:paraId="4AAF0028" w14:textId="658CD9F2" w:rsidR="00A0763D" w:rsidRPr="00B90F38" w:rsidRDefault="00A0763D" w:rsidP="00A0763D">
      <w:pPr>
        <w:pStyle w:val="Heading1"/>
      </w:pPr>
      <w:r>
        <w:rPr>
          <w:rFonts w:ascii="Times New Roman" w:hAnsi="Times New Roman"/>
        </w:rPr>
        <w:br w:type="page"/>
      </w:r>
      <w:r w:rsidRPr="00B90F38">
        <w:t xml:space="preserve">ULAplus </w:t>
      </w:r>
      <w:r w:rsidR="002D669C">
        <w:t xml:space="preserve">and Extended Video </w:t>
      </w:r>
      <w:r w:rsidRPr="00B90F38">
        <w:t>Support</w:t>
      </w:r>
      <w:r w:rsidRPr="00B90F38">
        <w:rPr>
          <w:rFonts w:ascii="Times New Roman" w:hAnsi="Times New Roman"/>
        </w:rPr>
        <w:t>‬</w:t>
      </w:r>
    </w:p>
    <w:p w14:paraId="36A5EC14" w14:textId="0AAF4E0A" w:rsidR="00A0763D" w:rsidRDefault="00911D17" w:rsidP="00A0763D">
      <w:r>
        <w:t>SE</w:t>
      </w:r>
      <w:r w:rsidR="00A0763D" w:rsidRPr="00B90F38">
        <w:t xml:space="preserve"> BASIC sets a default 64-colour mode palette for ULAplus, although this mode is off by default.</w:t>
      </w:r>
    </w:p>
    <w:p w14:paraId="165E842C" w14:textId="77777777" w:rsidR="00A0763D" w:rsidRPr="00B90F38" w:rsidRDefault="00A0763D" w:rsidP="00A0763D"/>
    <w:p w14:paraId="43015BB5" w14:textId="77777777" w:rsidR="00A0763D" w:rsidRDefault="00A0763D" w:rsidP="00A0763D">
      <w:r w:rsidRPr="00B90F38">
        <w:t>This program tests if ULAplus hardware is present:</w:t>
      </w:r>
    </w:p>
    <w:p w14:paraId="262812C9" w14:textId="77777777" w:rsidR="00A0763D" w:rsidRPr="00B90F38" w:rsidRDefault="00A0763D" w:rsidP="00A0763D"/>
    <w:p w14:paraId="6A656F4D" w14:textId="77777777" w:rsidR="00A0763D" w:rsidRPr="00B90F38" w:rsidRDefault="00A0763D" w:rsidP="00A0763D">
      <w:pPr>
        <w:pStyle w:val="Code"/>
      </w:pPr>
      <w:r w:rsidRPr="00B90F38">
        <w:t>10 OUT 48955,0: OUT 65339,0: PAUSE 1: LET i = IN 65339</w:t>
      </w:r>
    </w:p>
    <w:p w14:paraId="506BC559" w14:textId="77777777" w:rsidR="00A0763D" w:rsidRPr="00B90F38" w:rsidRDefault="00A0763D" w:rsidP="00A0763D">
      <w:pPr>
        <w:pStyle w:val="Code"/>
      </w:pPr>
      <w:r w:rsidRPr="00B90F38">
        <w:t>20 IF i = 0 THEN PRINT “ULAplus detected” </w:t>
      </w:r>
    </w:p>
    <w:p w14:paraId="517EC225" w14:textId="77777777" w:rsidR="00A0763D" w:rsidRPr="00B90F38" w:rsidRDefault="00A0763D" w:rsidP="00A0763D"/>
    <w:p w14:paraId="06EAE4FB" w14:textId="77777777" w:rsidR="00A0763D" w:rsidRDefault="00A0763D" w:rsidP="00A0763D">
      <w:r w:rsidRPr="00B90F38">
        <w:t xml:space="preserve">To switch on 64-colour </w:t>
      </w:r>
      <w:r>
        <w:t xml:space="preserve">RGB </w:t>
      </w:r>
      <w:r w:rsidRPr="00B90F38">
        <w:t>mode:</w:t>
      </w:r>
    </w:p>
    <w:p w14:paraId="7C5F14FF" w14:textId="77777777" w:rsidR="00A0763D" w:rsidRPr="00B90F38" w:rsidRDefault="00A0763D" w:rsidP="00A0763D"/>
    <w:p w14:paraId="66B57418" w14:textId="77777777" w:rsidR="00A0763D" w:rsidRPr="00B90F38" w:rsidRDefault="00A0763D" w:rsidP="00A0763D">
      <w:pPr>
        <w:pStyle w:val="Code"/>
      </w:pPr>
      <w:r w:rsidRPr="00B90F38">
        <w:t>PALETTE 64,1</w:t>
      </w:r>
    </w:p>
    <w:p w14:paraId="5A33A77E" w14:textId="77777777" w:rsidR="00A0763D" w:rsidRDefault="00A0763D" w:rsidP="00A0763D"/>
    <w:p w14:paraId="0AAD6066" w14:textId="77777777" w:rsidR="00A0763D" w:rsidRDefault="00A0763D" w:rsidP="00A0763D">
      <w:r w:rsidRPr="00B90F38">
        <w:t xml:space="preserve">To switch on 64-colour </w:t>
      </w:r>
      <w:r>
        <w:t xml:space="preserve">HSL </w:t>
      </w:r>
      <w:r w:rsidRPr="00B90F38">
        <w:t>mode:</w:t>
      </w:r>
    </w:p>
    <w:p w14:paraId="3857D171" w14:textId="77777777" w:rsidR="00A0763D" w:rsidRPr="00B90F38" w:rsidRDefault="00A0763D" w:rsidP="00A0763D"/>
    <w:p w14:paraId="1C0AB239" w14:textId="77777777" w:rsidR="00A0763D" w:rsidRPr="00B90F38" w:rsidRDefault="00A0763D" w:rsidP="00A0763D">
      <w:pPr>
        <w:pStyle w:val="Code"/>
      </w:pPr>
      <w:r>
        <w:t>PALETTE 64,2</w:t>
      </w:r>
    </w:p>
    <w:p w14:paraId="6163E3D6" w14:textId="77777777" w:rsidR="00A0763D" w:rsidRDefault="00A0763D" w:rsidP="00A0763D"/>
    <w:p w14:paraId="50286C3F" w14:textId="77777777" w:rsidR="00A0763D" w:rsidRDefault="00A0763D" w:rsidP="00A0763D">
      <w:r w:rsidRPr="00B90F38">
        <w:t xml:space="preserve">To switch on 64-colour </w:t>
      </w:r>
      <w:r>
        <w:t xml:space="preserve">CMYK </w:t>
      </w:r>
      <w:r w:rsidRPr="00B90F38">
        <w:t>mode:</w:t>
      </w:r>
    </w:p>
    <w:p w14:paraId="39CD8F1E" w14:textId="77777777" w:rsidR="00A0763D" w:rsidRPr="00B90F38" w:rsidRDefault="00A0763D" w:rsidP="00A0763D"/>
    <w:p w14:paraId="1DF850C3" w14:textId="77777777" w:rsidR="00A0763D" w:rsidRPr="00B90F38" w:rsidRDefault="00A0763D" w:rsidP="00A0763D">
      <w:pPr>
        <w:pStyle w:val="Code"/>
      </w:pPr>
      <w:r>
        <w:t>PALETTE 64,3</w:t>
      </w:r>
    </w:p>
    <w:p w14:paraId="5A3EFAAA" w14:textId="77777777" w:rsidR="00A0763D" w:rsidRDefault="00A0763D" w:rsidP="00A0763D"/>
    <w:p w14:paraId="3D2343F1" w14:textId="77777777" w:rsidR="00A0763D" w:rsidRDefault="00A0763D" w:rsidP="00A0763D">
      <w:r w:rsidRPr="00B90F38">
        <w:t>To switch off 64-colour mode:</w:t>
      </w:r>
    </w:p>
    <w:p w14:paraId="0CF25BE1" w14:textId="77777777" w:rsidR="00A0763D" w:rsidRPr="00B90F38" w:rsidRDefault="00A0763D" w:rsidP="00A0763D"/>
    <w:p w14:paraId="48BB8CB9" w14:textId="77777777" w:rsidR="00A0763D" w:rsidRPr="00B90F38" w:rsidRDefault="00A0763D" w:rsidP="00A0763D">
      <w:pPr>
        <w:pStyle w:val="Code"/>
      </w:pPr>
      <w:r w:rsidRPr="00B90F38">
        <w:t>PALETTE 64,0</w:t>
      </w:r>
    </w:p>
    <w:p w14:paraId="5E1261B5" w14:textId="77777777" w:rsidR="00A0763D" w:rsidRDefault="00A0763D" w:rsidP="00A0763D"/>
    <w:p w14:paraId="023B480E" w14:textId="77777777" w:rsidR="00A0763D" w:rsidRDefault="00A0763D" w:rsidP="00A0763D">
      <w:r w:rsidRPr="00B90F38">
        <w:t>The following program will display the default palette.</w:t>
      </w:r>
    </w:p>
    <w:p w14:paraId="3747F8C2" w14:textId="77777777" w:rsidR="00A0763D" w:rsidRPr="00B90F38" w:rsidRDefault="00A0763D" w:rsidP="00A0763D"/>
    <w:p w14:paraId="5F1F02BE" w14:textId="77777777" w:rsidR="00A0763D" w:rsidRPr="00B90F38" w:rsidRDefault="00A0763D" w:rsidP="00A0763D">
      <w:pPr>
        <w:pStyle w:val="Code"/>
      </w:pPr>
      <w:r w:rsidRPr="00B90F38">
        <w:t>10 FOR x=0 TO 255</w:t>
      </w:r>
    </w:p>
    <w:p w14:paraId="43B922D1" w14:textId="77777777" w:rsidR="00A0763D" w:rsidRPr="00B90F38" w:rsidRDefault="00A0763D" w:rsidP="00A0763D">
      <w:pPr>
        <w:pStyle w:val="Code"/>
      </w:pPr>
      <w:r w:rsidRPr="00B90F38">
        <w:t>20 FORMAT x</w:t>
      </w:r>
    </w:p>
    <w:p w14:paraId="30798611" w14:textId="77777777" w:rsidR="00A0763D" w:rsidRPr="00B90F38" w:rsidRDefault="00A0763D" w:rsidP="00A0763D">
      <w:pPr>
        <w:pStyle w:val="Code"/>
      </w:pPr>
      <w:r w:rsidRPr="00B90F38">
        <w:t>30 PRINT CHR$ 131;</w:t>
      </w:r>
    </w:p>
    <w:p w14:paraId="4119015C" w14:textId="77777777" w:rsidR="00A0763D" w:rsidRPr="00B90F38" w:rsidRDefault="00A0763D" w:rsidP="00A0763D">
      <w:pPr>
        <w:pStyle w:val="Code"/>
      </w:pPr>
      <w:r w:rsidRPr="00B90F38">
        <w:t>40 NEXT x</w:t>
      </w:r>
    </w:p>
    <w:p w14:paraId="7755EF53" w14:textId="77777777" w:rsidR="00A0763D" w:rsidRPr="00B90F38" w:rsidRDefault="00A0763D" w:rsidP="00A0763D"/>
    <w:p w14:paraId="36CB393D" w14:textId="77777777" w:rsidR="00A0763D" w:rsidRDefault="00A0763D" w:rsidP="00A0763D">
      <w:r w:rsidRPr="00B90F38">
        <w:t>The palette is designed to work well with existing software, and to be easy to use from BASIC. The fourth CLUT (3) is an approximation of a grey scale and has the same colours for PEN and PAPER enabling you to combine any of the colours in a character cell.</w:t>
      </w:r>
    </w:p>
    <w:p w14:paraId="2D5FBD31" w14:textId="77777777" w:rsidR="00A0763D" w:rsidRPr="00B90F38" w:rsidRDefault="00A0763D" w:rsidP="00A0763D"/>
    <w:p w14:paraId="4CE9C715" w14:textId="77777777" w:rsidR="00A0763D" w:rsidRPr="00B90F38" w:rsidRDefault="00A0763D" w:rsidP="00A0763D">
      <w:r w:rsidRPr="00B90F38">
        <w:t>To restore the default palette:</w:t>
      </w:r>
    </w:p>
    <w:p w14:paraId="3F875901" w14:textId="77777777" w:rsidR="00A0763D" w:rsidRDefault="00A0763D" w:rsidP="00A0763D"/>
    <w:p w14:paraId="466E562D" w14:textId="77777777" w:rsidR="00A0763D" w:rsidRPr="00B90F38" w:rsidRDefault="00A0763D" w:rsidP="00A0763D">
      <w:pPr>
        <w:pStyle w:val="Code"/>
      </w:pPr>
      <w:r w:rsidRPr="00B90F38">
        <w:t>ERASE</w:t>
      </w:r>
    </w:p>
    <w:p w14:paraId="11ECDBE2" w14:textId="77777777" w:rsidR="00A0763D" w:rsidRDefault="00A0763D" w:rsidP="00A0763D"/>
    <w:p w14:paraId="46BC3748" w14:textId="77777777" w:rsidR="00A0763D" w:rsidRPr="00B90F38" w:rsidRDefault="00A0763D" w:rsidP="00A0763D">
      <w:r w:rsidRPr="00B90F38">
        <w:t>To set one of the 64 colours:</w:t>
      </w:r>
    </w:p>
    <w:p w14:paraId="3DA19841" w14:textId="77777777" w:rsidR="00A0763D" w:rsidRDefault="00A0763D" w:rsidP="00A0763D"/>
    <w:p w14:paraId="7B5AB9F2" w14:textId="77777777" w:rsidR="00A0763D" w:rsidRPr="00B90F38" w:rsidRDefault="00A0763D" w:rsidP="00A0763D">
      <w:pPr>
        <w:pStyle w:val="Code"/>
      </w:pPr>
      <w:r w:rsidRPr="00B90F38">
        <w:t>PALETTE c, BIN gggrrrbb</w:t>
      </w:r>
    </w:p>
    <w:p w14:paraId="629C6BED" w14:textId="77777777" w:rsidR="00A0763D" w:rsidRDefault="00A0763D" w:rsidP="00A0763D"/>
    <w:p w14:paraId="25E55C69" w14:textId="77777777" w:rsidR="00A0763D" w:rsidRDefault="00A0763D" w:rsidP="00A0763D">
      <w:r w:rsidRPr="00B90F38">
        <w:t>where c is a colour (0-63), and g, r, and b are colour bits for green, red, and blue. For example, bright red is BIN 00011100. The value of c corresponds to the colour values 0-7 in each colour look-up table (CLUT)</w:t>
      </w:r>
    </w:p>
    <w:p w14:paraId="6B16DE8A" w14:textId="77777777" w:rsidR="00A0763D" w:rsidRPr="00B90F38" w:rsidRDefault="00A0763D" w:rsidP="00A0763D"/>
    <w:p w14:paraId="67644F63" w14:textId="77777777" w:rsidR="00A0763D" w:rsidRPr="00B90F38" w:rsidRDefault="00A0763D" w:rsidP="00A0763D">
      <w:pPr>
        <w:pStyle w:val="Code"/>
      </w:pPr>
      <w:r>
        <w:t xml:space="preserve">  </w:t>
      </w:r>
      <w:r w:rsidRPr="00B90F38">
        <w:t>0-7  non-bright PEN</w:t>
      </w:r>
    </w:p>
    <w:p w14:paraId="0E468187" w14:textId="77777777" w:rsidR="00A0763D" w:rsidRPr="00B90F38" w:rsidRDefault="00A0763D" w:rsidP="00A0763D">
      <w:pPr>
        <w:pStyle w:val="Code"/>
      </w:pPr>
      <w:r>
        <w:t xml:space="preserve"> </w:t>
      </w:r>
      <w:r w:rsidRPr="00B90F38">
        <w:t>8-15  non-bright PAPER (BORDER in lo-res)</w:t>
      </w:r>
    </w:p>
    <w:p w14:paraId="41E3D57C" w14:textId="77777777" w:rsidR="00A0763D" w:rsidRPr="00B90F38" w:rsidRDefault="00A0763D" w:rsidP="00A0763D">
      <w:pPr>
        <w:pStyle w:val="Code"/>
      </w:pPr>
      <w:r w:rsidRPr="00B90F38">
        <w:t>16-23  bright PEN</w:t>
      </w:r>
    </w:p>
    <w:p w14:paraId="5C81CDC9" w14:textId="77777777" w:rsidR="00A0763D" w:rsidRPr="00B90F38" w:rsidRDefault="00A0763D" w:rsidP="00A0763D">
      <w:pPr>
        <w:pStyle w:val="Code"/>
      </w:pPr>
      <w:r w:rsidRPr="00B90F38">
        <w:t>24-31  bright PAPER (BORDER in hi-res)</w:t>
      </w:r>
    </w:p>
    <w:p w14:paraId="7AC08CC1" w14:textId="77777777" w:rsidR="00A0763D" w:rsidRPr="00B90F38" w:rsidRDefault="00A0763D" w:rsidP="00A0763D">
      <w:pPr>
        <w:pStyle w:val="Code"/>
      </w:pPr>
      <w:r w:rsidRPr="00B90F38">
        <w:t>32-39  flash PEN</w:t>
      </w:r>
    </w:p>
    <w:p w14:paraId="47E4C82A" w14:textId="77777777" w:rsidR="00A0763D" w:rsidRPr="00B90F38" w:rsidRDefault="00A0763D" w:rsidP="00A0763D">
      <w:pPr>
        <w:pStyle w:val="Code"/>
      </w:pPr>
      <w:r w:rsidRPr="00B90F38">
        <w:t>40-47  flash PAPER</w:t>
      </w:r>
    </w:p>
    <w:p w14:paraId="2EDFDD6F" w14:textId="77777777" w:rsidR="00A0763D" w:rsidRPr="00B90F38" w:rsidRDefault="00A0763D" w:rsidP="00A0763D">
      <w:pPr>
        <w:pStyle w:val="Code"/>
      </w:pPr>
      <w:r w:rsidRPr="00B90F38">
        <w:t>48-55  flash/bright PEN</w:t>
      </w:r>
    </w:p>
    <w:p w14:paraId="5D3EAD8F" w14:textId="77777777" w:rsidR="00A0763D" w:rsidRPr="00B90F38" w:rsidRDefault="00A0763D" w:rsidP="00A0763D">
      <w:pPr>
        <w:pStyle w:val="Code"/>
      </w:pPr>
      <w:r w:rsidRPr="00B90F38">
        <w:t>56-63  flash/bright PAPER</w:t>
      </w:r>
    </w:p>
    <w:p w14:paraId="489536AB" w14:textId="77777777" w:rsidR="00A0763D" w:rsidRPr="00B90F38" w:rsidRDefault="00A0763D" w:rsidP="00A0763D"/>
    <w:p w14:paraId="1D27358D" w14:textId="45C6FEFD" w:rsidR="00A0763D" w:rsidRPr="00B90F38" w:rsidRDefault="00A0763D" w:rsidP="00A0763D">
      <w:r w:rsidRPr="00B90F38">
        <w:t>You may prefer to use hex (&amp;)</w:t>
      </w:r>
    </w:p>
    <w:p w14:paraId="043E2AC2" w14:textId="77777777" w:rsidR="00A0763D" w:rsidRPr="00B90F38" w:rsidRDefault="00A0763D" w:rsidP="00A0763D">
      <w:pPr>
        <w:pStyle w:val="Code"/>
      </w:pPr>
      <w:r w:rsidRPr="00B90F38">
        <w:t>&amp;00-&amp;07  non-bright PEN</w:t>
      </w:r>
    </w:p>
    <w:p w14:paraId="5FFB015B" w14:textId="77777777" w:rsidR="00A0763D" w:rsidRPr="00B90F38" w:rsidRDefault="00A0763D" w:rsidP="00A0763D">
      <w:pPr>
        <w:pStyle w:val="Code"/>
      </w:pPr>
      <w:r w:rsidRPr="00B90F38">
        <w:t>&amp;08-&amp;0f  non-bright PAPER (BORDER in lo-res)</w:t>
      </w:r>
    </w:p>
    <w:p w14:paraId="3B6FF8B2" w14:textId="77777777" w:rsidR="00A0763D" w:rsidRPr="00B90F38" w:rsidRDefault="00A0763D" w:rsidP="00A0763D">
      <w:pPr>
        <w:pStyle w:val="Code"/>
      </w:pPr>
      <w:r w:rsidRPr="00B90F38">
        <w:t>&amp;10-&amp;17  bright PEN</w:t>
      </w:r>
    </w:p>
    <w:p w14:paraId="51A48913" w14:textId="77777777" w:rsidR="00A0763D" w:rsidRPr="00B90F38" w:rsidRDefault="00A0763D" w:rsidP="00A0763D">
      <w:pPr>
        <w:pStyle w:val="Code"/>
      </w:pPr>
      <w:r w:rsidRPr="00B90F38">
        <w:t>&amp;18-&amp;1f  bright PAPER (BORDER in hi-res)</w:t>
      </w:r>
    </w:p>
    <w:p w14:paraId="302B7186" w14:textId="77777777" w:rsidR="00A0763D" w:rsidRPr="00B90F38" w:rsidRDefault="00A0763D" w:rsidP="00A0763D">
      <w:pPr>
        <w:pStyle w:val="Code"/>
      </w:pPr>
      <w:r w:rsidRPr="00B90F38">
        <w:t>&amp;20-&amp;27  flash PEN</w:t>
      </w:r>
    </w:p>
    <w:p w14:paraId="0DAEF06F" w14:textId="77777777" w:rsidR="00A0763D" w:rsidRPr="00B90F38" w:rsidRDefault="00A0763D" w:rsidP="00A0763D">
      <w:pPr>
        <w:pStyle w:val="Code"/>
      </w:pPr>
      <w:r w:rsidRPr="00B90F38">
        <w:t>&amp;28-&amp;2f  flash PAPER</w:t>
      </w:r>
    </w:p>
    <w:p w14:paraId="0B4A8222" w14:textId="77777777" w:rsidR="00A0763D" w:rsidRPr="00B90F38" w:rsidRDefault="00A0763D" w:rsidP="00A0763D">
      <w:pPr>
        <w:pStyle w:val="Code"/>
      </w:pPr>
      <w:r w:rsidRPr="00B90F38">
        <w:t>&amp;30-&amp;37  flash/bright PEN</w:t>
      </w:r>
    </w:p>
    <w:p w14:paraId="446F017B" w14:textId="77777777" w:rsidR="00A0763D" w:rsidRPr="00B90F38" w:rsidRDefault="00A0763D" w:rsidP="00A0763D">
      <w:pPr>
        <w:pStyle w:val="Code"/>
      </w:pPr>
      <w:r w:rsidRPr="00B90F38">
        <w:t>&amp;38-&amp;3f  flash/bright PAPER</w:t>
      </w:r>
    </w:p>
    <w:p w14:paraId="7198AF30" w14:textId="77777777" w:rsidR="00A0763D" w:rsidRPr="00B90F38" w:rsidRDefault="00A0763D" w:rsidP="00A0763D"/>
    <w:p w14:paraId="0985A6AC" w14:textId="77777777" w:rsidR="00A0763D" w:rsidRDefault="00A0763D" w:rsidP="00A0763D">
      <w:r w:rsidRPr="00B90F38">
        <w:t>or octal (\)</w:t>
      </w:r>
    </w:p>
    <w:p w14:paraId="6757CD0E" w14:textId="77777777" w:rsidR="00A0763D" w:rsidRPr="00B90F38" w:rsidRDefault="00A0763D" w:rsidP="00A0763D"/>
    <w:p w14:paraId="2E62713F" w14:textId="77777777" w:rsidR="00A0763D" w:rsidRPr="00B90F38" w:rsidRDefault="00A0763D" w:rsidP="00A0763D">
      <w:pPr>
        <w:pStyle w:val="Code"/>
      </w:pPr>
      <w:r w:rsidRPr="00B90F38">
        <w:t>\00-\07  non-bright PEN</w:t>
      </w:r>
    </w:p>
    <w:p w14:paraId="119F4B97" w14:textId="77777777" w:rsidR="00A0763D" w:rsidRPr="00B90F38" w:rsidRDefault="00A0763D" w:rsidP="00A0763D">
      <w:pPr>
        <w:pStyle w:val="Code"/>
      </w:pPr>
      <w:r w:rsidRPr="00B90F38">
        <w:t>\10-\17  non-bright PAPER (BORDER in lo-res)</w:t>
      </w:r>
    </w:p>
    <w:p w14:paraId="2723A132" w14:textId="77777777" w:rsidR="00A0763D" w:rsidRPr="00B90F38" w:rsidRDefault="00A0763D" w:rsidP="00A0763D">
      <w:pPr>
        <w:pStyle w:val="Code"/>
      </w:pPr>
      <w:r w:rsidRPr="00B90F38">
        <w:t>\20-\27  bright PEN</w:t>
      </w:r>
    </w:p>
    <w:p w14:paraId="1CEBBDA1" w14:textId="77777777" w:rsidR="00A0763D" w:rsidRPr="00B90F38" w:rsidRDefault="00A0763D" w:rsidP="00A0763D">
      <w:pPr>
        <w:pStyle w:val="Code"/>
      </w:pPr>
      <w:r w:rsidRPr="00B90F38">
        <w:t>\30-\37  bright PAPER (BORDER in hi-res)</w:t>
      </w:r>
    </w:p>
    <w:p w14:paraId="1AD68163" w14:textId="77777777" w:rsidR="00A0763D" w:rsidRPr="00B90F38" w:rsidRDefault="00A0763D" w:rsidP="00A0763D">
      <w:pPr>
        <w:pStyle w:val="Code"/>
      </w:pPr>
      <w:r w:rsidRPr="00B90F38">
        <w:t>\40-\47  flash PEN</w:t>
      </w:r>
    </w:p>
    <w:p w14:paraId="322E79C6" w14:textId="77777777" w:rsidR="00A0763D" w:rsidRPr="00B90F38" w:rsidRDefault="00A0763D" w:rsidP="00A0763D">
      <w:pPr>
        <w:pStyle w:val="Code"/>
      </w:pPr>
      <w:r w:rsidRPr="00B90F38">
        <w:t>\50-\57  flash PAPER</w:t>
      </w:r>
    </w:p>
    <w:p w14:paraId="3C026D5B" w14:textId="77777777" w:rsidR="00A0763D" w:rsidRPr="00B90F38" w:rsidRDefault="00A0763D" w:rsidP="00A0763D">
      <w:pPr>
        <w:pStyle w:val="Code"/>
      </w:pPr>
      <w:r w:rsidRPr="00B90F38">
        <w:t>\60-\67  flash/bright PEN</w:t>
      </w:r>
    </w:p>
    <w:p w14:paraId="442A2063" w14:textId="77777777" w:rsidR="00A0763D" w:rsidRPr="00B90F38" w:rsidRDefault="00A0763D" w:rsidP="00A0763D">
      <w:pPr>
        <w:pStyle w:val="Code"/>
      </w:pPr>
      <w:r w:rsidRPr="00B90F38">
        <w:t>\70-\77  flash/bright PAPER</w:t>
      </w:r>
    </w:p>
    <w:p w14:paraId="1F295820" w14:textId="77777777" w:rsidR="00A0763D" w:rsidRPr="00B90F38" w:rsidRDefault="00A0763D" w:rsidP="00A0763D"/>
    <w:p w14:paraId="10267528" w14:textId="77777777" w:rsidR="00A0763D" w:rsidRDefault="00A0763D" w:rsidP="00A0763D">
      <w:r w:rsidRPr="00B90F38">
        <w:t>You can set the permanent attributes with a single command using FORMAT n. Using the octal (\) you can set the CLUT, PAPER, and PEN as follows:</w:t>
      </w:r>
    </w:p>
    <w:p w14:paraId="2E69357B" w14:textId="77777777" w:rsidR="00A0763D" w:rsidRPr="00B90F38" w:rsidRDefault="00A0763D" w:rsidP="00A0763D"/>
    <w:p w14:paraId="15358122" w14:textId="77777777" w:rsidR="00A0763D" w:rsidRPr="00B90F38" w:rsidRDefault="00A0763D" w:rsidP="00A0763D">
      <w:pPr>
        <w:pStyle w:val="Code"/>
      </w:pPr>
      <w:r w:rsidRPr="00B90F38">
        <w:t>FORMAT \cpi</w:t>
      </w:r>
    </w:p>
    <w:p w14:paraId="40A7B9D6" w14:textId="77777777" w:rsidR="00A0763D" w:rsidRDefault="00A0763D" w:rsidP="00A0763D"/>
    <w:p w14:paraId="7D912154" w14:textId="77777777" w:rsidR="00A0763D" w:rsidRDefault="00A0763D" w:rsidP="00A0763D">
      <w:r w:rsidRPr="00B90F38">
        <w:t>where c is the CLUT (0-3), p is the PAPER selection (0-7), and i is the PEN selection (0-7).</w:t>
      </w:r>
    </w:p>
    <w:p w14:paraId="43B88482" w14:textId="77777777" w:rsidR="00A0763D" w:rsidRPr="00B90F38" w:rsidRDefault="00A0763D" w:rsidP="00A0763D"/>
    <w:p w14:paraId="18C045C5" w14:textId="77777777" w:rsidR="00A0763D" w:rsidRDefault="00A0763D" w:rsidP="00A0763D">
      <w:r w:rsidRPr="00B90F38">
        <w:t>You may want to set the PAPER colours in the first three CLUTS (0-2) to be the same. While this gives only eight background colours, it enables you to use 24 foreground colours without worrying about what the background colour is. The following command will prevent the background colour being changed when you PRINT or PLOT to the screen:</w:t>
      </w:r>
    </w:p>
    <w:p w14:paraId="2341688A" w14:textId="77777777" w:rsidR="00A0763D" w:rsidRPr="00B90F38" w:rsidRDefault="00A0763D" w:rsidP="00A0763D"/>
    <w:p w14:paraId="1F544509" w14:textId="77777777" w:rsidR="00A0763D" w:rsidRPr="00B90F38" w:rsidRDefault="00A0763D" w:rsidP="00A0763D">
      <w:pPr>
        <w:pStyle w:val="Code"/>
      </w:pPr>
      <w:r w:rsidRPr="00B90F38">
        <w:t>PAPER 8: BRIGHT 8: FLASH </w:t>
      </w:r>
    </w:p>
    <w:p w14:paraId="7EE92802" w14:textId="77777777" w:rsidR="00A0763D" w:rsidRDefault="00A0763D" w:rsidP="00A0763D"/>
    <w:p w14:paraId="51B0C857" w14:textId="77777777" w:rsidR="00A0763D" w:rsidRDefault="00A0763D" w:rsidP="00A0763D">
      <w:r w:rsidRPr="00B90F38">
        <w:t>When creating your own palettes, you can also use PEN 8: BRIGHT 8: FLASH 8 to set up a palette with 32 PAPERs and 8 PENs if you prefer.</w:t>
      </w:r>
    </w:p>
    <w:p w14:paraId="060295F0" w14:textId="77777777" w:rsidR="00A0763D" w:rsidRPr="00B90F38" w:rsidRDefault="00A0763D" w:rsidP="00A0763D"/>
    <w:p w14:paraId="2C3ED3FB" w14:textId="77777777" w:rsidR="00A0763D" w:rsidRDefault="00A0763D" w:rsidP="00A0763D">
      <w:r w:rsidRPr="00B90F38">
        <w:t xml:space="preserve">For further information, see: </w:t>
      </w:r>
      <w:hyperlink r:id="rId12" w:history="1">
        <w:r w:rsidRPr="00B90F38">
          <w:t>http://sites.google.com/site/ulaplus/</w:t>
        </w:r>
      </w:hyperlink>
    </w:p>
    <w:p w14:paraId="67920841" w14:textId="77777777" w:rsidR="002D669C" w:rsidRDefault="002D669C" w:rsidP="00A0763D"/>
    <w:p w14:paraId="4AD090C6" w14:textId="71EA328C" w:rsidR="00E500FC" w:rsidRPr="00E500FC" w:rsidRDefault="00E500FC" w:rsidP="00A0763D">
      <w:pPr>
        <w:rPr>
          <w:rFonts w:ascii="Rockwell" w:hAnsi="Rockwell"/>
          <w:b/>
          <w:sz w:val="28"/>
          <w:szCs w:val="28"/>
        </w:rPr>
      </w:pPr>
      <w:r w:rsidRPr="00E500FC">
        <w:rPr>
          <w:rFonts w:ascii="Rockwell" w:hAnsi="Rockwell"/>
          <w:b/>
          <w:sz w:val="28"/>
          <w:szCs w:val="28"/>
        </w:rPr>
        <w:t>Timex Video Modes</w:t>
      </w:r>
    </w:p>
    <w:p w14:paraId="3E4ED911" w14:textId="77777777" w:rsidR="00E500FC" w:rsidRDefault="00E500FC" w:rsidP="00A0763D"/>
    <w:p w14:paraId="2488A9E5" w14:textId="23361972" w:rsidR="002D669C" w:rsidRDefault="002D669C" w:rsidP="00A0763D">
      <w:r>
        <w:t xml:space="preserve">On machines with Timex video hardware, SE BASIC sets the standard screen mode on </w:t>
      </w:r>
      <w:r w:rsidR="00E500FC">
        <w:t>reset</w:t>
      </w:r>
      <w:r>
        <w:t xml:space="preserve">. You can enable the other video modes with an OUT </w:t>
      </w:r>
      <w:r w:rsidR="00B420F4">
        <w:t xml:space="preserve">n </w:t>
      </w:r>
      <w:r>
        <w:t>command:</w:t>
      </w:r>
    </w:p>
    <w:p w14:paraId="742E18A7" w14:textId="77777777" w:rsidR="00B420F4" w:rsidRDefault="00B420F4" w:rsidP="00A0763D"/>
    <w:p w14:paraId="4369B297" w14:textId="10D06F9C" w:rsidR="00B420F4" w:rsidRDefault="00B420F4" w:rsidP="00B420F4">
      <w:pPr>
        <w:numPr>
          <w:ilvl w:val="0"/>
          <w:numId w:val="8"/>
        </w:numPr>
      </w:pPr>
      <w:r>
        <w:t>0 — normal</w:t>
      </w:r>
    </w:p>
    <w:p w14:paraId="00B5A505" w14:textId="57C40C1C" w:rsidR="00B420F4" w:rsidRDefault="00B420F4" w:rsidP="00B420F4">
      <w:pPr>
        <w:numPr>
          <w:ilvl w:val="0"/>
          <w:numId w:val="8"/>
        </w:numPr>
      </w:pPr>
      <w:r>
        <w:t>1 — shadow</w:t>
      </w:r>
    </w:p>
    <w:p w14:paraId="494E313F" w14:textId="520433AC" w:rsidR="00B420F4" w:rsidRDefault="00B420F4" w:rsidP="00B420F4">
      <w:pPr>
        <w:numPr>
          <w:ilvl w:val="0"/>
          <w:numId w:val="8"/>
        </w:numPr>
      </w:pPr>
      <w:r>
        <w:t>2 — hi-</w:t>
      </w:r>
      <w:proofErr w:type="spellStart"/>
      <w:r>
        <w:t>color</w:t>
      </w:r>
      <w:proofErr w:type="spellEnd"/>
    </w:p>
    <w:p w14:paraId="6DD51D5A" w14:textId="4163FAD9" w:rsidR="00B420F4" w:rsidRPr="00B90F38" w:rsidRDefault="00B420F4" w:rsidP="00B420F4">
      <w:pPr>
        <w:numPr>
          <w:ilvl w:val="0"/>
          <w:numId w:val="8"/>
        </w:numPr>
      </w:pPr>
      <w:r>
        <w:t>6 — hi-res</w:t>
      </w:r>
    </w:p>
    <w:p w14:paraId="2F3B8E79" w14:textId="77777777" w:rsidR="002D669C" w:rsidRDefault="002D669C" w:rsidP="00A0763D"/>
    <w:p w14:paraId="351E9939" w14:textId="77777777" w:rsidR="00E500FC" w:rsidRDefault="00E500FC" w:rsidP="00A0763D"/>
    <w:p w14:paraId="71E8E324" w14:textId="77777777" w:rsidR="00E500FC" w:rsidRDefault="00E500FC" w:rsidP="00A0763D"/>
    <w:p w14:paraId="0E5EC834" w14:textId="77777777" w:rsidR="00E500FC" w:rsidRDefault="00E500FC" w:rsidP="00A0763D"/>
    <w:p w14:paraId="65332A8F" w14:textId="77777777" w:rsidR="00E500FC" w:rsidRDefault="00E500FC" w:rsidP="00A0763D"/>
    <w:p w14:paraId="359E598D" w14:textId="22147229" w:rsidR="002D669C" w:rsidRDefault="00B420F4" w:rsidP="00A0763D">
      <w:r>
        <w:t xml:space="preserve">You should perform a CLEAR 24575 first, or </w:t>
      </w:r>
      <w:r w:rsidR="00EA23A4">
        <w:t xml:space="preserve">use the following </w:t>
      </w:r>
      <w:r w:rsidR="00E500FC">
        <w:t xml:space="preserve">machine </w:t>
      </w:r>
      <w:r w:rsidR="00EA23A4">
        <w:t xml:space="preserve">code </w:t>
      </w:r>
      <w:r w:rsidR="00E500FC">
        <w:t xml:space="preserve">program </w:t>
      </w:r>
      <w:r w:rsidR="00EA23A4">
        <w:t>to move BASIC beyond the second display file:</w:t>
      </w:r>
    </w:p>
    <w:p w14:paraId="3E9BD909" w14:textId="77777777" w:rsidR="00EA23A4" w:rsidRDefault="00EA23A4" w:rsidP="00A0763D"/>
    <w:p w14:paraId="270806BF" w14:textId="6AF2AC76" w:rsidR="00EA23A4" w:rsidRDefault="00EA23A4" w:rsidP="00EA23A4">
      <w:pPr>
        <w:pStyle w:val="Code"/>
      </w:pPr>
      <w:proofErr w:type="spellStart"/>
      <w:r>
        <w:t>ld</w:t>
      </w:r>
      <w:proofErr w:type="spellEnd"/>
      <w:r>
        <w:tab/>
        <w:t>hl, &amp;7800</w:t>
      </w:r>
      <w:r>
        <w:tab/>
        <w:t>; use &amp;7B00 if using mode 1</w:t>
      </w:r>
    </w:p>
    <w:p w14:paraId="347758EA" w14:textId="06EA05B2" w:rsidR="00EA23A4" w:rsidRDefault="00EA23A4" w:rsidP="00EA23A4">
      <w:pPr>
        <w:pStyle w:val="Code"/>
      </w:pPr>
      <w:proofErr w:type="spellStart"/>
      <w:r>
        <w:t>ld</w:t>
      </w:r>
      <w:proofErr w:type="spellEnd"/>
      <w:r>
        <w:tab/>
        <w:t>de, &amp;5C4F</w:t>
      </w:r>
      <w:r>
        <w:tab/>
        <w:t>; CHANS system variable</w:t>
      </w:r>
    </w:p>
    <w:p w14:paraId="75A64676" w14:textId="4FAD633A" w:rsidR="00EA23A4" w:rsidRDefault="00EA23A4" w:rsidP="00EA23A4">
      <w:pPr>
        <w:pStyle w:val="Code"/>
      </w:pPr>
      <w:proofErr w:type="spellStart"/>
      <w:r>
        <w:t>sbc</w:t>
      </w:r>
      <w:proofErr w:type="spellEnd"/>
      <w:r>
        <w:tab/>
        <w:t>hl, de</w:t>
      </w:r>
      <w:r>
        <w:tab/>
        <w:t>; calculate how much to add</w:t>
      </w:r>
    </w:p>
    <w:p w14:paraId="5AE935A2" w14:textId="32E7D8BF" w:rsidR="00EA23A4" w:rsidRDefault="00EA23A4" w:rsidP="00EA23A4">
      <w:pPr>
        <w:pStyle w:val="Code"/>
      </w:pPr>
      <w:proofErr w:type="spellStart"/>
      <w:r>
        <w:t>ld</w:t>
      </w:r>
      <w:proofErr w:type="spellEnd"/>
      <w:r>
        <w:tab/>
        <w:t>b, h</w:t>
      </w:r>
      <w:r>
        <w:tab/>
      </w:r>
      <w:r>
        <w:tab/>
        <w:t>; transfer result to BC</w:t>
      </w:r>
    </w:p>
    <w:p w14:paraId="49C491B8" w14:textId="15171E08" w:rsidR="00EA23A4" w:rsidRDefault="00EA23A4" w:rsidP="00EA23A4">
      <w:pPr>
        <w:pStyle w:val="Code"/>
      </w:pPr>
      <w:proofErr w:type="spellStart"/>
      <w:r>
        <w:t>ld</w:t>
      </w:r>
      <w:proofErr w:type="spellEnd"/>
      <w:r>
        <w:tab/>
        <w:t>c, l</w:t>
      </w:r>
    </w:p>
    <w:p w14:paraId="0372E7F0" w14:textId="19567AF9" w:rsidR="00EA23A4" w:rsidRDefault="00EA23A4" w:rsidP="00EA23A4">
      <w:pPr>
        <w:pStyle w:val="Code"/>
      </w:pPr>
      <w:r>
        <w:t>ex</w:t>
      </w:r>
      <w:r>
        <w:tab/>
        <w:t>de, hl</w:t>
      </w:r>
      <w:r>
        <w:tab/>
        <w:t>; start of channel data to HL</w:t>
      </w:r>
    </w:p>
    <w:p w14:paraId="6A389FC7" w14:textId="26371AB3" w:rsidR="00EA23A4" w:rsidRPr="00B90F38" w:rsidRDefault="00EA23A4" w:rsidP="00EA23A4">
      <w:pPr>
        <w:pStyle w:val="Code"/>
      </w:pPr>
      <w:proofErr w:type="spellStart"/>
      <w:r>
        <w:t>jp</w:t>
      </w:r>
      <w:proofErr w:type="spellEnd"/>
      <w:r>
        <w:tab/>
        <w:t>&amp;1655</w:t>
      </w:r>
      <w:r>
        <w:tab/>
      </w:r>
      <w:r>
        <w:tab/>
        <w:t>; exit via MAKE ROOM</w:t>
      </w:r>
    </w:p>
    <w:p w14:paraId="7BE1F885" w14:textId="77777777" w:rsidR="00EA23A4" w:rsidRDefault="00EA23A4" w:rsidP="00A0763D"/>
    <w:p w14:paraId="7E54A4D1" w14:textId="4374D69F" w:rsidR="00E500FC" w:rsidRDefault="00EA23A4" w:rsidP="00A0763D">
      <w:r>
        <w:t>The CLS command will clear the bitmap and attributes of the first display file</w:t>
      </w:r>
      <w:r w:rsidR="00E500FC">
        <w:t xml:space="preserve"> only</w:t>
      </w:r>
      <w:r>
        <w:t xml:space="preserve">. However, you can use COPY 4200 to call a service routine that will fill the first 6K of the second display file with the permanent attribute. </w:t>
      </w:r>
      <w:r w:rsidR="00E500FC">
        <w:t xml:space="preserve">In mode 2 this will set the attributes. In mode 6 this will set the bitmap, so you should issue the </w:t>
      </w:r>
      <w:r>
        <w:t>FORMAT 0 command first.</w:t>
      </w:r>
    </w:p>
    <w:p w14:paraId="745A648E" w14:textId="77777777" w:rsidR="00E500FC" w:rsidRDefault="00E500FC">
      <w:r>
        <w:br w:type="page"/>
      </w:r>
    </w:p>
    <w:p w14:paraId="05DCE138" w14:textId="77777777" w:rsidR="00A0763D" w:rsidRPr="00B90F38" w:rsidRDefault="00A40763" w:rsidP="00A0763D">
      <w:pPr>
        <w:pStyle w:val="Heading1"/>
      </w:pPr>
      <w:dir w:val="ltr">
        <w:r w:rsidR="00A0763D" w:rsidRPr="00B90F38">
          <w:t>Programmable Sound Generator</w:t>
        </w:r>
        <w:r w:rsidR="00A0763D" w:rsidRPr="00B90F38">
          <w:rPr>
            <w:rFonts w:ascii="Times New Roman" w:hAnsi="Times New Roman"/>
          </w:rPr>
          <w:t>‬</w:t>
        </w:r>
        <w:r w:rsidR="00604FA5">
          <w:t>‬</w:t>
        </w:r>
        <w:r w:rsidR="006435C9">
          <w:t>‬</w:t>
        </w:r>
        <w:r w:rsidR="00EC65D2">
          <w:t>‬</w:t>
        </w:r>
        <w:r w:rsidR="003C6F10">
          <w:t>‬</w:t>
        </w:r>
        <w:r w:rsidR="002670CF">
          <w:t>‬</w:t>
        </w:r>
        <w:r w:rsidR="00911D17">
          <w:t>‬</w:t>
        </w:r>
        <w:r w:rsidR="002D669C">
          <w:t>‬</w:t>
        </w:r>
        <w:r w:rsidR="00DB0DEE">
          <w:t>‬</w:t>
        </w:r>
        <w:r>
          <w:t>‬</w:t>
        </w:r>
      </w:dir>
    </w:p>
    <w:p w14:paraId="05B8CC6F" w14:textId="77777777" w:rsidR="00A0763D" w:rsidRDefault="00A0763D" w:rsidP="00A0763D">
      <w:r w:rsidRPr="00B90F38">
        <w:t xml:space="preserve">The most </w:t>
      </w:r>
      <w:r>
        <w:t xml:space="preserve">requested command to add to </w:t>
      </w:r>
      <w:r w:rsidRPr="00B90F38">
        <w:t>SE BASIC was PLAY. But there was no room. Instead, the AY is supported by the SOUND command</w:t>
      </w:r>
      <w:r>
        <w:t>,</w:t>
      </w:r>
      <w:r w:rsidRPr="00B90F38">
        <w:t xml:space="preserve"> which enables you to send a set of register pairs to the AY chip. Unlike the PLAY command, the SOUND command will keep playing until an error</w:t>
      </w:r>
      <w:r>
        <w:t>,</w:t>
      </w:r>
      <w:r w:rsidRPr="00B90F38">
        <w:t xml:space="preserve"> or the end of the program</w:t>
      </w:r>
      <w:r>
        <w:t>,</w:t>
      </w:r>
      <w:r w:rsidRPr="00B90F38">
        <w:t xml:space="preserve"> are encountered. When an error report is printed, the AY is silenced. The AY is supported simultaneously on the Spectrum+ 128K and the TS2068 ports. For example, to play the note of A for one second on a 50Hz machine:</w:t>
      </w:r>
    </w:p>
    <w:p w14:paraId="1D8767F2" w14:textId="77777777" w:rsidR="00A0763D" w:rsidRPr="00B90F38" w:rsidRDefault="00A0763D" w:rsidP="00A0763D"/>
    <w:p w14:paraId="6EAB6A28" w14:textId="77777777" w:rsidR="00A0763D" w:rsidRPr="00B90F38" w:rsidRDefault="00A0763D" w:rsidP="00A0763D">
      <w:pPr>
        <w:pStyle w:val="Code"/>
      </w:pPr>
      <w:r w:rsidRPr="00B90F38">
        <w:t>10 SOUND 0,124;1,0;8,13;7,62</w:t>
      </w:r>
    </w:p>
    <w:p w14:paraId="41147498" w14:textId="77777777" w:rsidR="00A0763D" w:rsidRPr="00B90F38" w:rsidRDefault="00A0763D" w:rsidP="00A0763D">
      <w:pPr>
        <w:pStyle w:val="Code"/>
      </w:pPr>
      <w:r w:rsidRPr="00B90F38">
        <w:t>20 PAUSE 50</w:t>
      </w:r>
    </w:p>
    <w:p w14:paraId="48C9D2FF" w14:textId="77777777" w:rsidR="00A0763D" w:rsidRDefault="00A0763D" w:rsidP="00A0763D"/>
    <w:p w14:paraId="01B04A12" w14:textId="77777777" w:rsidR="00A0763D" w:rsidRDefault="00A0763D" w:rsidP="00A0763D">
      <w:r w:rsidRPr="00B90F38">
        <w:t>The SOUND command allows you to compose music in harmony, with three channels instead of BEEP’s one at your disposal. It can also produces some interesting sound effects to add to your programs.</w:t>
      </w:r>
    </w:p>
    <w:p w14:paraId="63164850" w14:textId="77777777" w:rsidR="00A0763D" w:rsidRPr="00B90F38" w:rsidRDefault="00A0763D" w:rsidP="00A0763D"/>
    <w:p w14:paraId="68E1129C" w14:textId="77777777" w:rsidR="00A0763D" w:rsidRPr="00B90F38" w:rsidRDefault="00A0763D" w:rsidP="00A0763D">
      <w:r w:rsidRPr="00B90F38">
        <w:t>The SOUND command is followed by pairs of numbers, the pairs separates by semicolons and the individual numbers within the pairs by commas. You can include up to 15 pairs of numbers in each SOUND statement. In each pair, the first designates one of fifteen registers—storage locations—within the special sound/music synthesizer chip. These registers control pitch, duration, and volume of the sound being produced. The following examples are from the Timex Sinclair TS2068 User Manual:</w:t>
      </w:r>
    </w:p>
    <w:p w14:paraId="1D93CA95" w14:textId="77777777" w:rsidR="00A0763D" w:rsidRDefault="00A0763D" w:rsidP="00A0763D"/>
    <w:p w14:paraId="49CF7CC9" w14:textId="77777777" w:rsidR="00A0763D" w:rsidRPr="00B90F38" w:rsidRDefault="00A0763D" w:rsidP="00A0763D">
      <w:r w:rsidRPr="00B90F38">
        <w:t>Gunshots</w:t>
      </w:r>
    </w:p>
    <w:p w14:paraId="37F30FE0" w14:textId="77777777" w:rsidR="00A0763D" w:rsidRPr="00B90F38" w:rsidRDefault="00A0763D" w:rsidP="00A0763D">
      <w:pPr>
        <w:pStyle w:val="Code"/>
      </w:pPr>
      <w:r w:rsidRPr="00B90F38">
        <w:t>10 SOUND 6,15;7,7;8,16;9,16;10,16;12,16;13,0</w:t>
      </w:r>
    </w:p>
    <w:p w14:paraId="02B4CA96" w14:textId="77777777" w:rsidR="00A0763D" w:rsidRPr="00B90F38" w:rsidRDefault="00A0763D" w:rsidP="00A0763D">
      <w:pPr>
        <w:pStyle w:val="Code"/>
      </w:pPr>
      <w:r w:rsidRPr="00B90F38">
        <w:t>20 PAUSE 50</w:t>
      </w:r>
    </w:p>
    <w:p w14:paraId="6CCC9789" w14:textId="574DFB99" w:rsidR="00A0763D" w:rsidRPr="00B90F38" w:rsidRDefault="00604FA5" w:rsidP="00A0763D">
      <w:pPr>
        <w:pStyle w:val="Code"/>
      </w:pPr>
      <w:r>
        <w:t>30 GO</w:t>
      </w:r>
      <w:r w:rsidR="00A0763D" w:rsidRPr="00B90F38">
        <w:t>TO 10</w:t>
      </w:r>
    </w:p>
    <w:p w14:paraId="7FDE41B4" w14:textId="77777777" w:rsidR="00A0763D" w:rsidRPr="00B90F38" w:rsidRDefault="00A0763D" w:rsidP="00A0763D"/>
    <w:p w14:paraId="0C8B8C8E" w14:textId="77777777" w:rsidR="00A0763D" w:rsidRPr="00B90F38" w:rsidRDefault="00A0763D" w:rsidP="00A0763D">
      <w:r w:rsidRPr="00B90F38">
        <w:t>Explosion</w:t>
      </w:r>
    </w:p>
    <w:p w14:paraId="609BE84B" w14:textId="77777777" w:rsidR="00A0763D" w:rsidRPr="00B90F38" w:rsidRDefault="00A0763D" w:rsidP="00A0763D">
      <w:pPr>
        <w:pStyle w:val="Code"/>
      </w:pPr>
      <w:r w:rsidRPr="00B90F38">
        <w:t>10 SOUND 6,6;7,7;8,16;9,16;10,16;12,56;13,8</w:t>
      </w:r>
    </w:p>
    <w:p w14:paraId="582B74BD" w14:textId="77777777" w:rsidR="00A0763D" w:rsidRPr="00B90F38" w:rsidRDefault="00A0763D" w:rsidP="00A0763D">
      <w:pPr>
        <w:pStyle w:val="Code"/>
      </w:pPr>
      <w:r w:rsidRPr="00B90F38">
        <w:t>20 PAUSE 75</w:t>
      </w:r>
    </w:p>
    <w:p w14:paraId="162A5B4B" w14:textId="77777777" w:rsidR="00A0763D" w:rsidRPr="00B90F38" w:rsidRDefault="00A0763D" w:rsidP="00A0763D">
      <w:pPr>
        <w:pStyle w:val="Code"/>
      </w:pPr>
      <w:r w:rsidRPr="00B90F38">
        <w:t>30 SOUND 8,0;9,0;10,0</w:t>
      </w:r>
    </w:p>
    <w:p w14:paraId="71FCFD8C" w14:textId="77777777" w:rsidR="00A0763D" w:rsidRPr="00B90F38" w:rsidRDefault="00A0763D" w:rsidP="00A0763D"/>
    <w:p w14:paraId="1197D1A2" w14:textId="77777777" w:rsidR="00A0763D" w:rsidRPr="00B90F38" w:rsidRDefault="00A0763D" w:rsidP="00A0763D">
      <w:r w:rsidRPr="00B90F38">
        <w:t>Whistling Bomb</w:t>
      </w:r>
    </w:p>
    <w:p w14:paraId="0851EB61" w14:textId="77777777" w:rsidR="00A0763D" w:rsidRPr="00B90F38" w:rsidRDefault="00A0763D" w:rsidP="00A0763D">
      <w:pPr>
        <w:pStyle w:val="Code"/>
      </w:pPr>
      <w:r w:rsidRPr="00B90F38">
        <w:t>10 SOUND 7,62;8,15</w:t>
      </w:r>
    </w:p>
    <w:p w14:paraId="49BF8C34" w14:textId="77777777" w:rsidR="00A0763D" w:rsidRPr="00B90F38" w:rsidRDefault="00A0763D" w:rsidP="00A0763D">
      <w:pPr>
        <w:pStyle w:val="Code"/>
      </w:pPr>
      <w:r w:rsidRPr="00B90F38">
        <w:t>20 FOR I=50 TO 100</w:t>
      </w:r>
    </w:p>
    <w:p w14:paraId="547287EC" w14:textId="77777777" w:rsidR="00A0763D" w:rsidRPr="00B90F38" w:rsidRDefault="00A0763D" w:rsidP="00A0763D">
      <w:pPr>
        <w:pStyle w:val="Code"/>
      </w:pPr>
      <w:r w:rsidRPr="00B90F38">
        <w:t>30 SOUND 0,I: PAUSE 2.5</w:t>
      </w:r>
    </w:p>
    <w:p w14:paraId="48D54B31" w14:textId="77777777" w:rsidR="00A0763D" w:rsidRPr="00B90F38" w:rsidRDefault="00A0763D" w:rsidP="00A0763D">
      <w:pPr>
        <w:pStyle w:val="Code"/>
      </w:pPr>
      <w:r w:rsidRPr="00B90F38">
        <w:t>40 NEXT I</w:t>
      </w:r>
    </w:p>
    <w:p w14:paraId="70EF5877" w14:textId="77777777" w:rsidR="00952A21" w:rsidRDefault="00952A21">
      <w:pPr>
        <w:rPr>
          <w:rFonts w:ascii="Rockwell" w:eastAsiaTheme="majorEastAsia" w:hAnsi="Rockwell" w:cstheme="majorBidi"/>
          <w:b/>
          <w:bCs/>
          <w:iCs/>
          <w:sz w:val="28"/>
          <w:szCs w:val="28"/>
        </w:rPr>
      </w:pPr>
      <w:r>
        <w:br w:type="page"/>
      </w:r>
    </w:p>
    <w:p w14:paraId="39B26434" w14:textId="324089B3" w:rsidR="00A0763D" w:rsidRPr="00B90F38" w:rsidRDefault="00A0763D" w:rsidP="00A0763D">
      <w:pPr>
        <w:pStyle w:val="Heading2"/>
      </w:pPr>
      <w:r w:rsidRPr="00B90F38">
        <w:t>AY-3-891x Note Tables</w:t>
      </w:r>
    </w:p>
    <w:p w14:paraId="0BBAEAB9" w14:textId="77777777" w:rsidR="00A0763D" w:rsidRPr="00B90F38" w:rsidRDefault="00A0763D" w:rsidP="00A0763D">
      <w:r w:rsidRPr="00B90F38">
        <w:t>Note that the discrepancies in the tables in the TS2068 User Manual and the TS2068 Intermediate/Advanced Guide are due to the former b</w:t>
      </w:r>
      <w:r>
        <w:t>eing calculated against a 1.75</w:t>
      </w:r>
      <w:r w:rsidRPr="00B90F38">
        <w:t xml:space="preserve"> Mhz chip with truncation instead of rounding, and the latter being calculated on the TS2068 ROM which contains floating point errors that </w:t>
      </w:r>
      <w:r>
        <w:t>were present in the original ROM</w:t>
      </w:r>
      <w:r w:rsidRPr="00B90F38">
        <w:t>.</w:t>
      </w:r>
    </w:p>
    <w:p w14:paraId="1CCB67CB" w14:textId="77777777" w:rsidR="00A0763D" w:rsidRPr="00B90F38" w:rsidRDefault="00A40763" w:rsidP="00A0763D">
      <w:dir w:val="ltr">
        <w:r w:rsidR="00604FA5">
          <w:t>‬</w:t>
        </w:r>
        <w:r w:rsidR="006435C9">
          <w:t>‬</w:t>
        </w:r>
        <w:r w:rsidR="00EC65D2">
          <w:t>‬</w:t>
        </w:r>
        <w:r w:rsidR="003C6F10">
          <w:t>‬</w:t>
        </w:r>
        <w:r w:rsidR="002670CF">
          <w:t>‬</w:t>
        </w:r>
        <w:r w:rsidR="00911D17">
          <w:t>‬</w:t>
        </w:r>
        <w:r w:rsidR="002D669C">
          <w:t>‬</w:t>
        </w:r>
        <w:r w:rsidR="00DB0DEE">
          <w:t>‬</w:t>
        </w:r>
        <w:r>
          <w:t>‬</w:t>
        </w:r>
      </w:dir>
    </w:p>
    <w:p w14:paraId="42598D25" w14:textId="77777777" w:rsidR="00A0763D" w:rsidRPr="00B90F38" w:rsidRDefault="00A0763D" w:rsidP="00A0763D">
      <w:r w:rsidRPr="00B90F38">
        <w:t>1.75000 Mhz</w:t>
      </w:r>
    </w:p>
    <w:p w14:paraId="00889957" w14:textId="77777777" w:rsidR="00A0763D" w:rsidRPr="00B90F38" w:rsidRDefault="00A0763D" w:rsidP="00A0763D">
      <w:r w:rsidRPr="00B90F38">
        <w:t>(TC2068, Spectrum 16K/48K with external AY)</w:t>
      </w:r>
    </w:p>
    <w:p w14:paraId="136F4A5E" w14:textId="77777777" w:rsidR="00A0763D" w:rsidRPr="00B90F38" w:rsidRDefault="00A0763D" w:rsidP="00A0763D">
      <w:pPr>
        <w:pStyle w:val="Code"/>
      </w:pPr>
      <w:r w:rsidRPr="00B90F38">
        <w:t>                Ideal            Tune Registers   Actual</w:t>
      </w:r>
    </w:p>
    <w:p w14:paraId="2F84AEA0" w14:textId="77777777" w:rsidR="00A0763D" w:rsidRPr="00B90F38" w:rsidRDefault="00A0763D" w:rsidP="00A0763D">
      <w:pPr>
        <w:pStyle w:val="Code"/>
      </w:pPr>
      <w:r w:rsidRPr="00B90F38">
        <w:t>Note  Octave  Frequency  Period   Coarse  Fine   Frequency</w:t>
      </w:r>
    </w:p>
    <w:p w14:paraId="102BF121" w14:textId="77777777" w:rsidR="00A0763D" w:rsidRPr="00B90F38" w:rsidRDefault="00A0763D" w:rsidP="00A0763D">
      <w:pPr>
        <w:pStyle w:val="Code"/>
      </w:pPr>
      <w:r w:rsidRPr="00B90F38">
        <w:t> C      1       32.703    3344      13     16      32.708</w:t>
      </w:r>
    </w:p>
    <w:p w14:paraId="00CE3547" w14:textId="77777777" w:rsidR="00A0763D" w:rsidRPr="00B90F38" w:rsidRDefault="00A0763D" w:rsidP="00A0763D">
      <w:pPr>
        <w:pStyle w:val="Code"/>
      </w:pPr>
      <w:r w:rsidRPr="00B90F38">
        <w:t> C#     1       34.648    3157      12     85      34.645</w:t>
      </w:r>
    </w:p>
    <w:p w14:paraId="01DE9C0F" w14:textId="77777777" w:rsidR="00A0763D" w:rsidRPr="00B90F38" w:rsidRDefault="00A0763D" w:rsidP="00A0763D">
      <w:pPr>
        <w:pStyle w:val="Code"/>
      </w:pPr>
      <w:r w:rsidRPr="00B90F38">
        <w:t> D      1       36.708    2980      11    164      36.703</w:t>
      </w:r>
    </w:p>
    <w:p w14:paraId="54158A35" w14:textId="77777777" w:rsidR="00A0763D" w:rsidRPr="00B90F38" w:rsidRDefault="00A0763D" w:rsidP="00A0763D">
      <w:pPr>
        <w:pStyle w:val="Code"/>
      </w:pPr>
      <w:r w:rsidRPr="00B90F38">
        <w:t> D#     1       38.891    2812      10    252      38.896</w:t>
      </w:r>
    </w:p>
    <w:p w14:paraId="5963FB07" w14:textId="77777777" w:rsidR="00A0763D" w:rsidRPr="00B90F38" w:rsidRDefault="00A0763D" w:rsidP="00A0763D">
      <w:pPr>
        <w:pStyle w:val="Code"/>
      </w:pPr>
      <w:r w:rsidRPr="00B90F38">
        <w:t> E      1       41.203    2655      10     95      41.196</w:t>
      </w:r>
    </w:p>
    <w:p w14:paraId="6BA21455" w14:textId="77777777" w:rsidR="00A0763D" w:rsidRPr="00B90F38" w:rsidRDefault="00A0763D" w:rsidP="00A0763D">
      <w:pPr>
        <w:pStyle w:val="Code"/>
      </w:pPr>
      <w:r w:rsidRPr="00B90F38">
        <w:t> F      1       43.654    2506       9    202      43.645</w:t>
      </w:r>
    </w:p>
    <w:p w14:paraId="43F2E416" w14:textId="77777777" w:rsidR="00A0763D" w:rsidRPr="00B90F38" w:rsidRDefault="00A0763D" w:rsidP="00A0763D">
      <w:pPr>
        <w:pStyle w:val="Code"/>
      </w:pPr>
      <w:r w:rsidRPr="00B90F38">
        <w:t> F#     1       46.249    2365       9     61      46.247</w:t>
      </w:r>
    </w:p>
    <w:p w14:paraId="5824E659" w14:textId="77777777" w:rsidR="00A0763D" w:rsidRPr="00B90F38" w:rsidRDefault="00A0763D" w:rsidP="00A0763D">
      <w:pPr>
        <w:pStyle w:val="Code"/>
      </w:pPr>
      <w:r w:rsidRPr="00B90F38">
        <w:t> G      1       48.999    2232       8    184      49.003</w:t>
      </w:r>
    </w:p>
    <w:p w14:paraId="1AA5D3AE" w14:textId="77777777" w:rsidR="00A0763D" w:rsidRPr="00B90F38" w:rsidRDefault="00A0763D" w:rsidP="00A0763D">
      <w:pPr>
        <w:pStyle w:val="Code"/>
      </w:pPr>
      <w:r w:rsidRPr="00B90F38">
        <w:t> G#     1       51.913    2107       8     59      51.910</w:t>
      </w:r>
    </w:p>
    <w:p w14:paraId="66B66A8A" w14:textId="77777777" w:rsidR="00A0763D" w:rsidRPr="00B90F38" w:rsidRDefault="00A0763D" w:rsidP="00A0763D">
      <w:pPr>
        <w:pStyle w:val="Code"/>
      </w:pPr>
      <w:r w:rsidRPr="00B90F38">
        <w:t> A      1       55.000    1989       7    197      54.990</w:t>
      </w:r>
    </w:p>
    <w:p w14:paraId="7F22100A" w14:textId="77777777" w:rsidR="00A0763D" w:rsidRPr="00B90F38" w:rsidRDefault="00A0763D" w:rsidP="00A0763D">
      <w:pPr>
        <w:pStyle w:val="Code"/>
      </w:pPr>
      <w:r w:rsidRPr="00B90F38">
        <w:t> A#     1       58.270    1877       7     85      58.271</w:t>
      </w:r>
    </w:p>
    <w:p w14:paraId="58CE3CA7" w14:textId="77777777" w:rsidR="00A0763D" w:rsidRPr="00B90F38" w:rsidRDefault="00A0763D" w:rsidP="00A0763D">
      <w:pPr>
        <w:pStyle w:val="Code"/>
      </w:pPr>
      <w:r w:rsidRPr="00B90F38">
        <w:t> B      1       61.735    1772       6    236      61.724</w:t>
      </w:r>
    </w:p>
    <w:p w14:paraId="7AF9B798" w14:textId="77777777" w:rsidR="00A0763D" w:rsidRPr="00B90F38" w:rsidRDefault="00A0763D" w:rsidP="00A0763D">
      <w:pPr>
        <w:pStyle w:val="Code"/>
      </w:pPr>
      <w:r w:rsidRPr="00B90F38">
        <w:t> C      2       65.406    1672       6    136      65.416</w:t>
      </w:r>
    </w:p>
    <w:p w14:paraId="590535C2" w14:textId="77777777" w:rsidR="00A0763D" w:rsidRPr="00B90F38" w:rsidRDefault="00A0763D" w:rsidP="00A0763D">
      <w:pPr>
        <w:pStyle w:val="Code"/>
      </w:pPr>
      <w:r w:rsidRPr="00B90F38">
        <w:t> C#     2       69.296    1578       6     42      69.312</w:t>
      </w:r>
    </w:p>
    <w:p w14:paraId="37EC30EA" w14:textId="77777777" w:rsidR="00A0763D" w:rsidRPr="00B90F38" w:rsidRDefault="00A0763D" w:rsidP="00A0763D">
      <w:pPr>
        <w:pStyle w:val="Code"/>
      </w:pPr>
      <w:r w:rsidRPr="00B90F38">
        <w:t> D      2       73.416    1490       5    210      73.406</w:t>
      </w:r>
    </w:p>
    <w:p w14:paraId="7B1D47E3" w14:textId="77777777" w:rsidR="00A0763D" w:rsidRPr="00B90F38" w:rsidRDefault="00A0763D" w:rsidP="00A0763D">
      <w:pPr>
        <w:pStyle w:val="Code"/>
      </w:pPr>
      <w:r w:rsidRPr="00B90F38">
        <w:t> D#     2       77.782    1406       5    126      77.792</w:t>
      </w:r>
    </w:p>
    <w:p w14:paraId="2D5BC93A" w14:textId="77777777" w:rsidR="00A0763D" w:rsidRPr="00B90F38" w:rsidRDefault="00A0763D" w:rsidP="00A0763D">
      <w:pPr>
        <w:pStyle w:val="Code"/>
      </w:pPr>
      <w:r w:rsidRPr="00B90F38">
        <w:t> E      2       82.407    1327       5     47      82.423</w:t>
      </w:r>
    </w:p>
    <w:p w14:paraId="35436FFE" w14:textId="77777777" w:rsidR="00A0763D" w:rsidRPr="00B90F38" w:rsidRDefault="00A0763D" w:rsidP="00A0763D">
      <w:pPr>
        <w:pStyle w:val="Code"/>
      </w:pPr>
      <w:r w:rsidRPr="00B90F38">
        <w:t> F      2       87.307    1253       4    229      87.291</w:t>
      </w:r>
    </w:p>
    <w:p w14:paraId="772C2668" w14:textId="77777777" w:rsidR="00A0763D" w:rsidRPr="00B90F38" w:rsidRDefault="00A0763D" w:rsidP="00A0763D">
      <w:pPr>
        <w:pStyle w:val="Code"/>
      </w:pPr>
      <w:r w:rsidRPr="00B90F38">
        <w:t> F#     2       92.499    1182       4    158      92.534</w:t>
      </w:r>
    </w:p>
    <w:p w14:paraId="73CA5A64" w14:textId="77777777" w:rsidR="00A0763D" w:rsidRPr="00B90F38" w:rsidRDefault="00A0763D" w:rsidP="00A0763D">
      <w:pPr>
        <w:pStyle w:val="Code"/>
      </w:pPr>
      <w:r w:rsidRPr="00B90F38">
        <w:t> G      2       97.999    1116       4     92      98.006</w:t>
      </w:r>
    </w:p>
    <w:p w14:paraId="34FA9CD9" w14:textId="77777777" w:rsidR="00A0763D" w:rsidRPr="00B90F38" w:rsidRDefault="00A0763D" w:rsidP="00A0763D">
      <w:pPr>
        <w:pStyle w:val="Code"/>
      </w:pPr>
      <w:r w:rsidRPr="00B90F38">
        <w:t> G#     2      103.826    1053       4     29     103.870</w:t>
      </w:r>
    </w:p>
    <w:p w14:paraId="0D6007AD" w14:textId="77777777" w:rsidR="00A0763D" w:rsidRPr="00B90F38" w:rsidRDefault="00A0763D" w:rsidP="00A0763D">
      <w:pPr>
        <w:pStyle w:val="Code"/>
      </w:pPr>
      <w:r w:rsidRPr="00B90F38">
        <w:t> A      2      110.000     994       3    226     110.035</w:t>
      </w:r>
    </w:p>
    <w:p w14:paraId="38133F54" w14:textId="77777777" w:rsidR="00A0763D" w:rsidRPr="00B90F38" w:rsidRDefault="00A0763D" w:rsidP="00A0763D">
      <w:pPr>
        <w:pStyle w:val="Code"/>
      </w:pPr>
      <w:r w:rsidRPr="00B90F38">
        <w:t> A#     2      116.541     939       3    171     116.480</w:t>
      </w:r>
    </w:p>
    <w:p w14:paraId="55715E4B" w14:textId="77777777" w:rsidR="00A0763D" w:rsidRPr="00B90F38" w:rsidRDefault="00A0763D" w:rsidP="00A0763D">
      <w:pPr>
        <w:pStyle w:val="Code"/>
      </w:pPr>
      <w:r w:rsidRPr="00B90F38">
        <w:t> B      2      123.471     886       3    118     123.448</w:t>
      </w:r>
    </w:p>
    <w:p w14:paraId="793B48D8" w14:textId="77777777" w:rsidR="00A0763D" w:rsidRPr="00B90F38" w:rsidRDefault="00A0763D" w:rsidP="00A0763D">
      <w:pPr>
        <w:pStyle w:val="Code"/>
      </w:pPr>
      <w:r w:rsidRPr="00B90F38">
        <w:t> C      3      130.813     836       3     68     130.831</w:t>
      </w:r>
    </w:p>
    <w:p w14:paraId="7266925B" w14:textId="77777777" w:rsidR="00A0763D" w:rsidRPr="00B90F38" w:rsidRDefault="00A0763D" w:rsidP="00A0763D">
      <w:pPr>
        <w:pStyle w:val="Code"/>
      </w:pPr>
      <w:r w:rsidRPr="00B90F38">
        <w:t> C#     3      138.591     789       3     21     138.625</w:t>
      </w:r>
    </w:p>
    <w:p w14:paraId="6409B20E" w14:textId="77777777" w:rsidR="00A0763D" w:rsidRPr="00B90F38" w:rsidRDefault="00A0763D" w:rsidP="00A0763D">
      <w:pPr>
        <w:pStyle w:val="Code"/>
      </w:pPr>
      <w:r w:rsidRPr="00B90F38">
        <w:t> D      3      146.832     745       2    233     146.812</w:t>
      </w:r>
    </w:p>
    <w:p w14:paraId="6300ACCF" w14:textId="77777777" w:rsidR="00A0763D" w:rsidRPr="00B90F38" w:rsidRDefault="00A0763D" w:rsidP="00A0763D">
      <w:pPr>
        <w:pStyle w:val="Code"/>
      </w:pPr>
      <w:r w:rsidRPr="00B90F38">
        <w:t> D#     3      155.563     703       2    191     155.583</w:t>
      </w:r>
    </w:p>
    <w:p w14:paraId="2BF2665B" w14:textId="77777777" w:rsidR="00A0763D" w:rsidRPr="00B90F38" w:rsidRDefault="00A0763D" w:rsidP="00A0763D">
      <w:pPr>
        <w:pStyle w:val="Code"/>
      </w:pPr>
      <w:r w:rsidRPr="00B90F38">
        <w:t> E      3      164.814     664       2    152     164.721</w:t>
      </w:r>
    </w:p>
    <w:p w14:paraId="0D4D6CC8" w14:textId="77777777" w:rsidR="00A0763D" w:rsidRPr="00B90F38" w:rsidRDefault="00A0763D" w:rsidP="00A0763D">
      <w:pPr>
        <w:pStyle w:val="Code"/>
      </w:pPr>
      <w:r w:rsidRPr="00B90F38">
        <w:t> F      3      174.614     626       2    114     174.720</w:t>
      </w:r>
    </w:p>
    <w:p w14:paraId="6E52DF37" w14:textId="77777777" w:rsidR="00A0763D" w:rsidRPr="00B90F38" w:rsidRDefault="00A0763D" w:rsidP="00A0763D">
      <w:pPr>
        <w:pStyle w:val="Code"/>
      </w:pPr>
      <w:r w:rsidRPr="00B90F38">
        <w:t> F#     3      184.997     591       2     79     185.068</w:t>
      </w:r>
    </w:p>
    <w:p w14:paraId="7C4A2169" w14:textId="77777777" w:rsidR="00A0763D" w:rsidRPr="00B90F38" w:rsidRDefault="00A0763D" w:rsidP="00A0763D">
      <w:pPr>
        <w:pStyle w:val="Code"/>
      </w:pPr>
      <w:r w:rsidRPr="00B90F38">
        <w:t> G      3      195.998     558       2     46     196.013</w:t>
      </w:r>
    </w:p>
    <w:p w14:paraId="42F0B0A8" w14:textId="77777777" w:rsidR="00A0763D" w:rsidRPr="00B90F38" w:rsidRDefault="00A0763D" w:rsidP="00A0763D">
      <w:pPr>
        <w:pStyle w:val="Code"/>
      </w:pPr>
      <w:r w:rsidRPr="00B90F38">
        <w:t> G#     3      207.652     527       2     15     207.543</w:t>
      </w:r>
    </w:p>
    <w:p w14:paraId="26B5EC15" w14:textId="77777777" w:rsidR="00A0763D" w:rsidRPr="00B90F38" w:rsidRDefault="00A0763D" w:rsidP="00A0763D">
      <w:pPr>
        <w:pStyle w:val="Code"/>
      </w:pPr>
      <w:r w:rsidRPr="00B90F38">
        <w:t> A      3      220.000     497       1    241     220.070</w:t>
      </w:r>
    </w:p>
    <w:p w14:paraId="2C2EAD4F" w14:textId="77777777" w:rsidR="00A0763D" w:rsidRPr="00B90F38" w:rsidRDefault="00A0763D" w:rsidP="00A0763D">
      <w:pPr>
        <w:pStyle w:val="Code"/>
      </w:pPr>
      <w:r w:rsidRPr="00B90F38">
        <w:t> A#     3      233.082     469       1    213     233.209</w:t>
      </w:r>
    </w:p>
    <w:p w14:paraId="15BB74B6" w14:textId="77777777" w:rsidR="00A0763D" w:rsidRPr="00B90F38" w:rsidRDefault="00A0763D" w:rsidP="00A0763D">
      <w:pPr>
        <w:pStyle w:val="Code"/>
      </w:pPr>
      <w:r w:rsidRPr="00B90F38">
        <w:t> B      3      246.942     443       1    187     246.896</w:t>
      </w:r>
    </w:p>
    <w:p w14:paraId="537928C2" w14:textId="77777777" w:rsidR="00A0763D" w:rsidRPr="00B90F38" w:rsidRDefault="00A0763D" w:rsidP="00A0763D">
      <w:pPr>
        <w:pStyle w:val="Code"/>
      </w:pPr>
      <w:r w:rsidRPr="00B90F38">
        <w:t> C      4      261.626     418       1    162     261.663</w:t>
      </w:r>
    </w:p>
    <w:p w14:paraId="6A1D6E9E" w14:textId="77777777" w:rsidR="00A0763D" w:rsidRPr="00B90F38" w:rsidRDefault="00A0763D" w:rsidP="00A0763D">
      <w:pPr>
        <w:pStyle w:val="Code"/>
      </w:pPr>
      <w:r w:rsidRPr="00B90F38">
        <w:t> C#     4      277.183     395       1    139     276.899</w:t>
      </w:r>
    </w:p>
    <w:p w14:paraId="0629A2EE" w14:textId="77777777" w:rsidR="00A0763D" w:rsidRPr="00B90F38" w:rsidRDefault="00A0763D" w:rsidP="00A0763D">
      <w:pPr>
        <w:pStyle w:val="Code"/>
      </w:pPr>
      <w:r w:rsidRPr="00B90F38">
        <w:t> D      4      293.665     372       1    116     294.019</w:t>
      </w:r>
    </w:p>
    <w:p w14:paraId="065C3DC9" w14:textId="77777777" w:rsidR="00A0763D" w:rsidRPr="00B90F38" w:rsidRDefault="00A0763D" w:rsidP="00A0763D">
      <w:pPr>
        <w:pStyle w:val="Code"/>
      </w:pPr>
      <w:r w:rsidRPr="00B90F38">
        <w:t> D#     4      311.127     352       1     96     310.724</w:t>
      </w:r>
    </w:p>
    <w:p w14:paraId="1BBAF9C6" w14:textId="77777777" w:rsidR="00A0763D" w:rsidRPr="00B90F38" w:rsidRDefault="00A0763D" w:rsidP="00A0763D">
      <w:pPr>
        <w:pStyle w:val="Code"/>
      </w:pPr>
      <w:r w:rsidRPr="00B90F38">
        <w:t> E      4      329.628     332       1     76     329.443</w:t>
      </w:r>
    </w:p>
    <w:p w14:paraId="6F0CEBC8" w14:textId="77777777" w:rsidR="00A0763D" w:rsidRPr="00B90F38" w:rsidRDefault="00A0763D" w:rsidP="00A0763D">
      <w:pPr>
        <w:pStyle w:val="Code"/>
      </w:pPr>
      <w:r w:rsidRPr="00B90F38">
        <w:t> F      4      349.228     313       1     57     349.441</w:t>
      </w:r>
    </w:p>
    <w:p w14:paraId="5DBE431A" w14:textId="77777777" w:rsidR="00A0763D" w:rsidRPr="00B90F38" w:rsidRDefault="00A0763D" w:rsidP="00A0763D">
      <w:pPr>
        <w:pStyle w:val="Code"/>
      </w:pPr>
      <w:r w:rsidRPr="00B90F38">
        <w:t> F#     4      369.994     296       1     40     369.510</w:t>
      </w:r>
    </w:p>
    <w:p w14:paraId="67212891" w14:textId="77777777" w:rsidR="00A0763D" w:rsidRPr="00B90F38" w:rsidRDefault="00A0763D" w:rsidP="00A0763D">
      <w:pPr>
        <w:pStyle w:val="Code"/>
      </w:pPr>
      <w:r w:rsidRPr="00B90F38">
        <w:t> G      4      391.995     279       1     23     392.025</w:t>
      </w:r>
    </w:p>
    <w:p w14:paraId="7E1E20A2" w14:textId="77777777" w:rsidR="00A0763D" w:rsidRPr="00B90F38" w:rsidRDefault="00A0763D" w:rsidP="00A0763D">
      <w:pPr>
        <w:pStyle w:val="Code"/>
      </w:pPr>
      <w:r w:rsidRPr="00B90F38">
        <w:t> G#     4      415.305     263       1      7     415.875</w:t>
      </w:r>
    </w:p>
    <w:p w14:paraId="64D6DE83" w14:textId="77777777" w:rsidR="00A0763D" w:rsidRPr="00B90F38" w:rsidRDefault="00A0763D" w:rsidP="00A0763D">
      <w:pPr>
        <w:pStyle w:val="Code"/>
      </w:pPr>
      <w:r w:rsidRPr="00B90F38">
        <w:t> A      4      440.000     249       0    249     439.257</w:t>
      </w:r>
    </w:p>
    <w:p w14:paraId="22232494" w14:textId="77777777" w:rsidR="00A0763D" w:rsidRPr="00B90F38" w:rsidRDefault="00A0763D" w:rsidP="00A0763D">
      <w:pPr>
        <w:pStyle w:val="Code"/>
      </w:pPr>
      <w:r w:rsidRPr="00B90F38">
        <w:t> A#     4      466.164     235       0    235     465.426</w:t>
      </w:r>
    </w:p>
    <w:p w14:paraId="393F0534" w14:textId="77777777" w:rsidR="00A0763D" w:rsidRPr="00B90F38" w:rsidRDefault="00A0763D" w:rsidP="00A0763D">
      <w:pPr>
        <w:pStyle w:val="Code"/>
      </w:pPr>
      <w:r w:rsidRPr="00B90F38">
        <w:t> B      4      493.883     221       0    221     494.910</w:t>
      </w:r>
    </w:p>
    <w:p w14:paraId="41B761A6" w14:textId="77777777" w:rsidR="00A0763D" w:rsidRPr="00B90F38" w:rsidRDefault="00A0763D" w:rsidP="00A0763D">
      <w:pPr>
        <w:pStyle w:val="Code"/>
      </w:pPr>
      <w:r w:rsidRPr="00B90F38">
        <w:t> C      5      523.251     209       0    209     523.325</w:t>
      </w:r>
    </w:p>
    <w:p w14:paraId="3329FB44" w14:textId="77777777" w:rsidR="00A0763D" w:rsidRPr="00B90F38" w:rsidRDefault="00A0763D" w:rsidP="00A0763D">
      <w:pPr>
        <w:pStyle w:val="Code"/>
      </w:pPr>
      <w:r w:rsidRPr="00B90F38">
        <w:t> C#     5      554.365     197       0    197     555.203</w:t>
      </w:r>
    </w:p>
    <w:p w14:paraId="6C9930FF" w14:textId="77777777" w:rsidR="00A0763D" w:rsidRPr="00B90F38" w:rsidRDefault="00A0763D" w:rsidP="00A0763D">
      <w:pPr>
        <w:pStyle w:val="Code"/>
      </w:pPr>
      <w:r w:rsidRPr="00B90F38">
        <w:t> D      5      587.330     186       0    186     588.038</w:t>
      </w:r>
    </w:p>
    <w:p w14:paraId="4BF9A9E9" w14:textId="77777777" w:rsidR="00A0763D" w:rsidRPr="00B90F38" w:rsidRDefault="00A0763D" w:rsidP="00A0763D">
      <w:pPr>
        <w:pStyle w:val="Code"/>
      </w:pPr>
      <w:r w:rsidRPr="00B90F38">
        <w:t> D#     5      622.254     176       0    176     621.449</w:t>
      </w:r>
    </w:p>
    <w:p w14:paraId="43F8327A" w14:textId="77777777" w:rsidR="00A0763D" w:rsidRPr="00B90F38" w:rsidRDefault="00A0763D" w:rsidP="00A0763D">
      <w:pPr>
        <w:pStyle w:val="Code"/>
      </w:pPr>
      <w:r w:rsidRPr="00B90F38">
        <w:t> E      5      659.255     166       0    166     658.886</w:t>
      </w:r>
    </w:p>
    <w:p w14:paraId="23B53C34" w14:textId="77777777" w:rsidR="00A0763D" w:rsidRPr="00B90F38" w:rsidRDefault="00A0763D" w:rsidP="00A0763D">
      <w:pPr>
        <w:pStyle w:val="Code"/>
      </w:pPr>
      <w:r w:rsidRPr="00B90F38">
        <w:t> F      5      698.456     157       0    157     696.656</w:t>
      </w:r>
    </w:p>
    <w:p w14:paraId="7AD34E1C" w14:textId="77777777" w:rsidR="00A0763D" w:rsidRPr="00B90F38" w:rsidRDefault="00A0763D" w:rsidP="00A0763D">
      <w:pPr>
        <w:pStyle w:val="Code"/>
      </w:pPr>
      <w:r w:rsidRPr="00B90F38">
        <w:t> F#     5      739.989     148       0    148     739.020</w:t>
      </w:r>
    </w:p>
    <w:p w14:paraId="1768835B" w14:textId="77777777" w:rsidR="00A0763D" w:rsidRPr="00B90F38" w:rsidRDefault="00A0763D" w:rsidP="00A0763D">
      <w:pPr>
        <w:pStyle w:val="Code"/>
      </w:pPr>
      <w:r w:rsidRPr="00B90F38">
        <w:t> G      5      783.991     140       0    140     781.250</w:t>
      </w:r>
    </w:p>
    <w:p w14:paraId="1F840537" w14:textId="77777777" w:rsidR="00A0763D" w:rsidRPr="00B90F38" w:rsidRDefault="00A0763D" w:rsidP="00A0763D">
      <w:pPr>
        <w:pStyle w:val="Code"/>
      </w:pPr>
      <w:r w:rsidRPr="00B90F38">
        <w:t> G#     5      830.609     132       0    132     828.598</w:t>
      </w:r>
    </w:p>
    <w:p w14:paraId="26C8C994" w14:textId="77777777" w:rsidR="00A0763D" w:rsidRPr="00B90F38" w:rsidRDefault="00A0763D" w:rsidP="00A0763D">
      <w:pPr>
        <w:pStyle w:val="Code"/>
      </w:pPr>
      <w:r w:rsidRPr="00B90F38">
        <w:t> A      5      880.000     124       0    124     882.056</w:t>
      </w:r>
    </w:p>
    <w:p w14:paraId="7FE9E7E3" w14:textId="77777777" w:rsidR="00A0763D" w:rsidRPr="00B90F38" w:rsidRDefault="00A0763D" w:rsidP="00A0763D">
      <w:pPr>
        <w:pStyle w:val="Code"/>
      </w:pPr>
      <w:r w:rsidRPr="00B90F38">
        <w:t> A#     5      932.328     117       0    117     934.829</w:t>
      </w:r>
    </w:p>
    <w:p w14:paraId="4B71E75A" w14:textId="77777777" w:rsidR="00A0763D" w:rsidRPr="00B90F38" w:rsidRDefault="00A0763D" w:rsidP="00A0763D">
      <w:pPr>
        <w:pStyle w:val="Code"/>
      </w:pPr>
      <w:r w:rsidRPr="00B90F38">
        <w:t> B      5      987.767     111       0    111     985.360</w:t>
      </w:r>
    </w:p>
    <w:p w14:paraId="6BC53325" w14:textId="77777777" w:rsidR="00A0763D" w:rsidRPr="00B90F38" w:rsidRDefault="00A0763D" w:rsidP="00A0763D">
      <w:pPr>
        <w:pStyle w:val="Code"/>
      </w:pPr>
      <w:r w:rsidRPr="00B90F38">
        <w:t> C      6     1046.502     105       0    105    1041.667</w:t>
      </w:r>
    </w:p>
    <w:p w14:paraId="07480F47" w14:textId="77777777" w:rsidR="00A0763D" w:rsidRPr="00B90F38" w:rsidRDefault="00A0763D" w:rsidP="00A0763D">
      <w:pPr>
        <w:pStyle w:val="Code"/>
      </w:pPr>
      <w:r w:rsidRPr="00B90F38">
        <w:t> C#     6     1108.731      99       0     99    1104.798</w:t>
      </w:r>
    </w:p>
    <w:p w14:paraId="727EBB94" w14:textId="77777777" w:rsidR="00A0763D" w:rsidRPr="00B90F38" w:rsidRDefault="00A0763D" w:rsidP="00A0763D">
      <w:pPr>
        <w:pStyle w:val="Code"/>
      </w:pPr>
      <w:r w:rsidRPr="00B90F38">
        <w:t> D      6     1174.659      93       0     93    1176.075</w:t>
      </w:r>
    </w:p>
    <w:p w14:paraId="02EF2417" w14:textId="77777777" w:rsidR="00A0763D" w:rsidRPr="00B90F38" w:rsidRDefault="00A0763D" w:rsidP="00A0763D">
      <w:pPr>
        <w:pStyle w:val="Code"/>
      </w:pPr>
      <w:r w:rsidRPr="00B90F38">
        <w:t> D#     6     1244.508      88       0     88    1242.898</w:t>
      </w:r>
    </w:p>
    <w:p w14:paraId="2B483BA2" w14:textId="77777777" w:rsidR="00A0763D" w:rsidRPr="00B90F38" w:rsidRDefault="00A0763D" w:rsidP="00A0763D">
      <w:pPr>
        <w:pStyle w:val="Code"/>
      </w:pPr>
      <w:r w:rsidRPr="00B90F38">
        <w:t> E      6     1318.510      83       0     83    1317.771</w:t>
      </w:r>
    </w:p>
    <w:p w14:paraId="0D246EF4" w14:textId="77777777" w:rsidR="00A0763D" w:rsidRPr="00B90F38" w:rsidRDefault="00A0763D" w:rsidP="00A0763D">
      <w:pPr>
        <w:pStyle w:val="Code"/>
      </w:pPr>
      <w:r w:rsidRPr="00B90F38">
        <w:t> F      6     1396.913      78       0     78    1402.244</w:t>
      </w:r>
    </w:p>
    <w:p w14:paraId="49C13A7E" w14:textId="77777777" w:rsidR="00A0763D" w:rsidRPr="00B90F38" w:rsidRDefault="00A0763D" w:rsidP="00A0763D">
      <w:pPr>
        <w:pStyle w:val="Code"/>
      </w:pPr>
      <w:r w:rsidRPr="00B90F38">
        <w:t> F#     6     1479.978      74       0     74    1478.041</w:t>
      </w:r>
    </w:p>
    <w:p w14:paraId="14EDC1ED" w14:textId="77777777" w:rsidR="00A0763D" w:rsidRPr="00B90F38" w:rsidRDefault="00A0763D" w:rsidP="00A0763D">
      <w:pPr>
        <w:pStyle w:val="Code"/>
      </w:pPr>
      <w:r w:rsidRPr="00B90F38">
        <w:t> G      6     1567.982      70       0     70    1562.500</w:t>
      </w:r>
    </w:p>
    <w:p w14:paraId="003565E3" w14:textId="77777777" w:rsidR="00A0763D" w:rsidRPr="00B90F38" w:rsidRDefault="00A0763D" w:rsidP="00A0763D">
      <w:pPr>
        <w:pStyle w:val="Code"/>
      </w:pPr>
      <w:r w:rsidRPr="00B90F38">
        <w:t> G#     6     1661.219      66       0     66    1657.197</w:t>
      </w:r>
    </w:p>
    <w:p w14:paraId="1B925F34" w14:textId="77777777" w:rsidR="00A0763D" w:rsidRPr="00B90F38" w:rsidRDefault="00A0763D" w:rsidP="00A0763D">
      <w:pPr>
        <w:pStyle w:val="Code"/>
      </w:pPr>
      <w:r w:rsidRPr="00B90F38">
        <w:t> A      6     1760.000      62       0     62    1764.113</w:t>
      </w:r>
    </w:p>
    <w:p w14:paraId="595B0809" w14:textId="77777777" w:rsidR="00A0763D" w:rsidRPr="00B90F38" w:rsidRDefault="00A0763D" w:rsidP="00A0763D">
      <w:pPr>
        <w:pStyle w:val="Code"/>
      </w:pPr>
      <w:r w:rsidRPr="00B90F38">
        <w:t> A#     6     1864.655      59       0     59    1853.814</w:t>
      </w:r>
    </w:p>
    <w:p w14:paraId="145027B3" w14:textId="77777777" w:rsidR="00A0763D" w:rsidRPr="00B90F38" w:rsidRDefault="00A0763D" w:rsidP="00A0763D">
      <w:pPr>
        <w:pStyle w:val="Code"/>
      </w:pPr>
      <w:r w:rsidRPr="00B90F38">
        <w:t> B      6     1975.533      55       0     55    1988.636</w:t>
      </w:r>
    </w:p>
    <w:p w14:paraId="620FBD1D" w14:textId="77777777" w:rsidR="00A0763D" w:rsidRPr="00B90F38" w:rsidRDefault="00A0763D" w:rsidP="00A0763D">
      <w:pPr>
        <w:pStyle w:val="Code"/>
      </w:pPr>
      <w:r w:rsidRPr="00B90F38">
        <w:t> C      7     2093.005      52       0     52    2103.365</w:t>
      </w:r>
    </w:p>
    <w:p w14:paraId="10D6FF7E" w14:textId="77777777" w:rsidR="00A0763D" w:rsidRPr="00B90F38" w:rsidRDefault="00A0763D" w:rsidP="00A0763D">
      <w:pPr>
        <w:pStyle w:val="Code"/>
      </w:pPr>
      <w:r w:rsidRPr="00B90F38">
        <w:t> C#     7     2217.461      49       0     49    2232.143</w:t>
      </w:r>
    </w:p>
    <w:p w14:paraId="23144537" w14:textId="77777777" w:rsidR="00A0763D" w:rsidRPr="00B90F38" w:rsidRDefault="00A0763D" w:rsidP="00A0763D">
      <w:pPr>
        <w:pStyle w:val="Code"/>
      </w:pPr>
      <w:r w:rsidRPr="00B90F38">
        <w:t> D      7     2349.318      47       0     47    2327.128</w:t>
      </w:r>
    </w:p>
    <w:p w14:paraId="5BB00A8C" w14:textId="77777777" w:rsidR="00A0763D" w:rsidRPr="00B90F38" w:rsidRDefault="00A0763D" w:rsidP="00A0763D">
      <w:pPr>
        <w:pStyle w:val="Code"/>
      </w:pPr>
      <w:r w:rsidRPr="00B90F38">
        <w:t> D#     7     2489.016      44       0     44    2485.795</w:t>
      </w:r>
    </w:p>
    <w:p w14:paraId="0B918636" w14:textId="77777777" w:rsidR="00A0763D" w:rsidRPr="00B90F38" w:rsidRDefault="00A0763D" w:rsidP="00A0763D">
      <w:pPr>
        <w:pStyle w:val="Code"/>
      </w:pPr>
      <w:r w:rsidRPr="00B90F38">
        <w:t> E      7     2637.020      41       0     41    2667.683</w:t>
      </w:r>
    </w:p>
    <w:p w14:paraId="68D687ED" w14:textId="77777777" w:rsidR="00A0763D" w:rsidRPr="00B90F38" w:rsidRDefault="00A0763D" w:rsidP="00A0763D">
      <w:pPr>
        <w:pStyle w:val="Code"/>
      </w:pPr>
      <w:r w:rsidRPr="00B90F38">
        <w:t> F      7     2793.826      39       0     39    2804.487</w:t>
      </w:r>
    </w:p>
    <w:p w14:paraId="092985CA" w14:textId="77777777" w:rsidR="00A0763D" w:rsidRPr="00B90F38" w:rsidRDefault="00A0763D" w:rsidP="00A0763D">
      <w:pPr>
        <w:pStyle w:val="Code"/>
      </w:pPr>
      <w:r w:rsidRPr="00B90F38">
        <w:t> F#     7     2959.955      37       0     37    2956.081</w:t>
      </w:r>
    </w:p>
    <w:p w14:paraId="18FE3F12" w14:textId="77777777" w:rsidR="00A0763D" w:rsidRPr="00B90F38" w:rsidRDefault="00A0763D" w:rsidP="00A0763D">
      <w:pPr>
        <w:pStyle w:val="Code"/>
      </w:pPr>
      <w:r w:rsidRPr="00B90F38">
        <w:t> G      7     3135.963      35       0     35    3125.000</w:t>
      </w:r>
    </w:p>
    <w:p w14:paraId="6CC66137" w14:textId="77777777" w:rsidR="00A0763D" w:rsidRPr="00B90F38" w:rsidRDefault="00A0763D" w:rsidP="00A0763D">
      <w:pPr>
        <w:pStyle w:val="Code"/>
      </w:pPr>
      <w:r w:rsidRPr="00B90F38">
        <w:t> G#     7     3322.438      33       0     33    3314.394</w:t>
      </w:r>
    </w:p>
    <w:p w14:paraId="118C665B" w14:textId="77777777" w:rsidR="00A0763D" w:rsidRPr="00B90F38" w:rsidRDefault="00A0763D" w:rsidP="00A0763D">
      <w:pPr>
        <w:pStyle w:val="Code"/>
      </w:pPr>
      <w:r w:rsidRPr="00B90F38">
        <w:t> A      7     3520.000      31       0     31    3528.226</w:t>
      </w:r>
    </w:p>
    <w:p w14:paraId="523F6FC6" w14:textId="77777777" w:rsidR="00A0763D" w:rsidRPr="00B90F38" w:rsidRDefault="00A0763D" w:rsidP="00A0763D">
      <w:pPr>
        <w:pStyle w:val="Code"/>
      </w:pPr>
      <w:r w:rsidRPr="00B90F38">
        <w:t> A#     7     3729.310      29       0     29    3771.552</w:t>
      </w:r>
    </w:p>
    <w:p w14:paraId="66AFDA0A" w14:textId="77777777" w:rsidR="00A0763D" w:rsidRPr="00B90F38" w:rsidRDefault="00A0763D" w:rsidP="00A0763D">
      <w:pPr>
        <w:pStyle w:val="Code"/>
      </w:pPr>
      <w:r w:rsidRPr="00B90F38">
        <w:t> B      7     3951.066      28       0     28    3906.250</w:t>
      </w:r>
    </w:p>
    <w:p w14:paraId="034CAD0B" w14:textId="77777777" w:rsidR="00A0763D" w:rsidRPr="00B90F38" w:rsidRDefault="00A0763D" w:rsidP="00A0763D">
      <w:pPr>
        <w:pStyle w:val="Code"/>
      </w:pPr>
      <w:r w:rsidRPr="00B90F38">
        <w:t> C      8     4186.009      26       0     26    4206.731</w:t>
      </w:r>
    </w:p>
    <w:p w14:paraId="2F9738B1" w14:textId="77777777" w:rsidR="00A0763D" w:rsidRPr="00B90F38" w:rsidRDefault="00A0763D" w:rsidP="00A0763D">
      <w:pPr>
        <w:pStyle w:val="Code"/>
      </w:pPr>
      <w:r w:rsidRPr="00B90F38">
        <w:t> C#     8     4434.922      25       0     25    4375.000</w:t>
      </w:r>
    </w:p>
    <w:p w14:paraId="5766B2E5" w14:textId="77777777" w:rsidR="00A0763D" w:rsidRPr="00B90F38" w:rsidRDefault="00A0763D" w:rsidP="00A0763D">
      <w:pPr>
        <w:pStyle w:val="Code"/>
      </w:pPr>
      <w:r w:rsidRPr="00B90F38">
        <w:t> D      8     4698.636      23       0     23    4755.435</w:t>
      </w:r>
    </w:p>
    <w:p w14:paraId="19E9EECF" w14:textId="77777777" w:rsidR="00A0763D" w:rsidRPr="00B90F38" w:rsidRDefault="00A0763D" w:rsidP="00A0763D">
      <w:pPr>
        <w:pStyle w:val="Code"/>
      </w:pPr>
      <w:r w:rsidRPr="00B90F38">
        <w:t> D#     8     4978.032      22       0     22    4971.591</w:t>
      </w:r>
    </w:p>
    <w:p w14:paraId="3E7B3917" w14:textId="77777777" w:rsidR="00A0763D" w:rsidRPr="00B90F38" w:rsidRDefault="00A0763D" w:rsidP="00A0763D">
      <w:pPr>
        <w:pStyle w:val="Code"/>
      </w:pPr>
      <w:r w:rsidRPr="00B90F38">
        <w:t> E      8     5274.041      21       0     21    5208.333</w:t>
      </w:r>
    </w:p>
    <w:p w14:paraId="184A028C" w14:textId="77777777" w:rsidR="00A0763D" w:rsidRPr="00B90F38" w:rsidRDefault="00A0763D" w:rsidP="00A0763D">
      <w:pPr>
        <w:pStyle w:val="Code"/>
      </w:pPr>
      <w:r w:rsidRPr="00B90F38">
        <w:t> F      8     5587.652      20       0     20    5468.750</w:t>
      </w:r>
    </w:p>
    <w:p w14:paraId="6A506A81" w14:textId="77777777" w:rsidR="00A0763D" w:rsidRPr="00B90F38" w:rsidRDefault="00A0763D" w:rsidP="00A0763D">
      <w:pPr>
        <w:pStyle w:val="Code"/>
      </w:pPr>
      <w:r w:rsidRPr="00B90F38">
        <w:t> F#     8     5919.911      18       0     18    6076.389</w:t>
      </w:r>
    </w:p>
    <w:p w14:paraId="2A12D92A" w14:textId="77777777" w:rsidR="00A0763D" w:rsidRPr="00B90F38" w:rsidRDefault="00A0763D" w:rsidP="00A0763D">
      <w:pPr>
        <w:pStyle w:val="Code"/>
      </w:pPr>
      <w:r w:rsidRPr="00B90F38">
        <w:t> G      8     6271.927      17       0     17    6433.824</w:t>
      </w:r>
    </w:p>
    <w:p w14:paraId="3021F53A" w14:textId="77777777" w:rsidR="00A0763D" w:rsidRPr="00B90F38" w:rsidRDefault="00A0763D" w:rsidP="00A0763D">
      <w:pPr>
        <w:pStyle w:val="Code"/>
      </w:pPr>
      <w:r w:rsidRPr="00B90F38">
        <w:t> G#     8     6644.875      16       0     16    6835.938</w:t>
      </w:r>
    </w:p>
    <w:p w14:paraId="21C98B2A" w14:textId="77777777" w:rsidR="00A0763D" w:rsidRPr="00B90F38" w:rsidRDefault="00A0763D" w:rsidP="00A0763D">
      <w:pPr>
        <w:pStyle w:val="Code"/>
      </w:pPr>
      <w:r w:rsidRPr="00B90F38">
        <w:t> A      8     7040.000      16       0     16    6835.938</w:t>
      </w:r>
    </w:p>
    <w:p w14:paraId="4BEC7C9C" w14:textId="77777777" w:rsidR="00A0763D" w:rsidRPr="00B90F38" w:rsidRDefault="00A0763D" w:rsidP="00A0763D">
      <w:pPr>
        <w:pStyle w:val="Code"/>
      </w:pPr>
      <w:r w:rsidRPr="00B90F38">
        <w:t> A#     8     7458.620      15       0     15    7291.667</w:t>
      </w:r>
    </w:p>
    <w:p w14:paraId="4A7548E9" w14:textId="77777777" w:rsidR="00A0763D" w:rsidRPr="00B90F38" w:rsidRDefault="00A0763D" w:rsidP="00A0763D">
      <w:pPr>
        <w:pStyle w:val="Code"/>
      </w:pPr>
      <w:r w:rsidRPr="00B90F38">
        <w:t> B      8     7902.133      14       0     14    7812.500</w:t>
      </w:r>
    </w:p>
    <w:p w14:paraId="107ADD20" w14:textId="77777777" w:rsidR="00A0763D" w:rsidRDefault="00A0763D" w:rsidP="00A0763D"/>
    <w:p w14:paraId="765848F4" w14:textId="77777777" w:rsidR="003C6F10" w:rsidRDefault="003C6F10" w:rsidP="00A0763D"/>
    <w:p w14:paraId="33F39C99" w14:textId="77777777" w:rsidR="003C6F10" w:rsidRDefault="003C6F10" w:rsidP="00A0763D"/>
    <w:p w14:paraId="23CB590C" w14:textId="77777777" w:rsidR="003C6F10" w:rsidRPr="00B90F38" w:rsidRDefault="003C6F10" w:rsidP="00A0763D"/>
    <w:p w14:paraId="5481DD3B" w14:textId="77777777" w:rsidR="00A0763D" w:rsidRPr="00B90F38" w:rsidRDefault="00A0763D" w:rsidP="00A0763D">
      <w:r w:rsidRPr="00B90F38">
        <w:t>1.76400 Mhz</w:t>
      </w:r>
    </w:p>
    <w:p w14:paraId="1510FAA6" w14:textId="77777777" w:rsidR="00A0763D" w:rsidRPr="00B90F38" w:rsidRDefault="00A0763D" w:rsidP="00A0763D">
      <w:r w:rsidRPr="00B90F38">
        <w:t>(TS2068)</w:t>
      </w:r>
    </w:p>
    <w:p w14:paraId="476C8074" w14:textId="77777777" w:rsidR="00A0763D" w:rsidRPr="00B90F38" w:rsidRDefault="00A0763D" w:rsidP="00A0763D">
      <w:pPr>
        <w:pStyle w:val="Code"/>
      </w:pPr>
      <w:r w:rsidRPr="00B90F38">
        <w:t>                Ideal            Tune Registers   Actual</w:t>
      </w:r>
    </w:p>
    <w:p w14:paraId="2888CD4A" w14:textId="77777777" w:rsidR="00A0763D" w:rsidRPr="00B90F38" w:rsidRDefault="00A0763D" w:rsidP="00A0763D">
      <w:pPr>
        <w:pStyle w:val="Code"/>
      </w:pPr>
      <w:r w:rsidRPr="00B90F38">
        <w:t>Note  Octave  Frequency  Period   Coarse  Fine   Frequency</w:t>
      </w:r>
    </w:p>
    <w:p w14:paraId="23385FFC" w14:textId="77777777" w:rsidR="00A0763D" w:rsidRPr="00B90F38" w:rsidRDefault="00A0763D" w:rsidP="00A0763D">
      <w:pPr>
        <w:pStyle w:val="Code"/>
      </w:pPr>
      <w:r w:rsidRPr="00B90F38">
        <w:t> C      1       32.703    3371      13     43      32.705</w:t>
      </w:r>
    </w:p>
    <w:p w14:paraId="44C700B1" w14:textId="77777777" w:rsidR="00A0763D" w:rsidRPr="00B90F38" w:rsidRDefault="00A0763D" w:rsidP="00A0763D">
      <w:pPr>
        <w:pStyle w:val="Code"/>
      </w:pPr>
      <w:r w:rsidRPr="00B90F38">
        <w:t> C#     1       34.648    3182      12    110      34.648</w:t>
      </w:r>
    </w:p>
    <w:p w14:paraId="21725E58" w14:textId="77777777" w:rsidR="00A0763D" w:rsidRPr="00B90F38" w:rsidRDefault="00A0763D" w:rsidP="00A0763D">
      <w:pPr>
        <w:pStyle w:val="Code"/>
      </w:pPr>
      <w:r w:rsidRPr="00B90F38">
        <w:t> D      1       36.708    3003      11    187      36.713</w:t>
      </w:r>
    </w:p>
    <w:p w14:paraId="3B9A19DB" w14:textId="77777777" w:rsidR="00A0763D" w:rsidRPr="00B90F38" w:rsidRDefault="00A0763D" w:rsidP="00A0763D">
      <w:pPr>
        <w:pStyle w:val="Code"/>
      </w:pPr>
      <w:r w:rsidRPr="00B90F38">
        <w:t> D#     1       38.891    2835      11     19      38.889</w:t>
      </w:r>
    </w:p>
    <w:p w14:paraId="21DEAFC4" w14:textId="77777777" w:rsidR="00A0763D" w:rsidRPr="00B90F38" w:rsidRDefault="00A0763D" w:rsidP="00A0763D">
      <w:pPr>
        <w:pStyle w:val="Code"/>
      </w:pPr>
      <w:r w:rsidRPr="00B90F38">
        <w:t> E      1       41.203    2676      10    116      41.200</w:t>
      </w:r>
    </w:p>
    <w:p w14:paraId="7709B76F" w14:textId="77777777" w:rsidR="00A0763D" w:rsidRPr="00B90F38" w:rsidRDefault="00A0763D" w:rsidP="00A0763D">
      <w:pPr>
        <w:pStyle w:val="Code"/>
      </w:pPr>
      <w:r w:rsidRPr="00B90F38">
        <w:t> F      1       43.654    2526       9    222      43.646</w:t>
      </w:r>
    </w:p>
    <w:p w14:paraId="4ACF173B" w14:textId="77777777" w:rsidR="00A0763D" w:rsidRPr="00B90F38" w:rsidRDefault="00A0763D" w:rsidP="00A0763D">
      <w:pPr>
        <w:pStyle w:val="Code"/>
      </w:pPr>
      <w:r w:rsidRPr="00B90F38">
        <w:t> F#     1       46.249    2384       9     80      46.246</w:t>
      </w:r>
    </w:p>
    <w:p w14:paraId="05BB20A8" w14:textId="77777777" w:rsidR="00A0763D" w:rsidRPr="00B90F38" w:rsidRDefault="00A0763D" w:rsidP="00A0763D">
      <w:pPr>
        <w:pStyle w:val="Code"/>
      </w:pPr>
      <w:r w:rsidRPr="00B90F38">
        <w:t> G      1       48.999    2250       8    202      49.000</w:t>
      </w:r>
    </w:p>
    <w:p w14:paraId="76E087EC" w14:textId="77777777" w:rsidR="00A0763D" w:rsidRPr="00B90F38" w:rsidRDefault="00A0763D" w:rsidP="00A0763D">
      <w:pPr>
        <w:pStyle w:val="Code"/>
      </w:pPr>
      <w:r w:rsidRPr="00B90F38">
        <w:t> G#     1       51.913    2124       8     76      51.907</w:t>
      </w:r>
    </w:p>
    <w:p w14:paraId="1ECB6019" w14:textId="77777777" w:rsidR="00A0763D" w:rsidRPr="00B90F38" w:rsidRDefault="00A0763D" w:rsidP="00A0763D">
      <w:pPr>
        <w:pStyle w:val="Code"/>
      </w:pPr>
      <w:r w:rsidRPr="00B90F38">
        <w:t> A      1       55.000    2005       7    213      54.988</w:t>
      </w:r>
    </w:p>
    <w:p w14:paraId="7B326031" w14:textId="77777777" w:rsidR="00A0763D" w:rsidRPr="00B90F38" w:rsidRDefault="00A0763D" w:rsidP="00A0763D">
      <w:pPr>
        <w:pStyle w:val="Code"/>
      </w:pPr>
      <w:r w:rsidRPr="00B90F38">
        <w:t> A#     1       58.270    1892       7    100      58.272</w:t>
      </w:r>
    </w:p>
    <w:p w14:paraId="56A13215" w14:textId="77777777" w:rsidR="00A0763D" w:rsidRPr="00B90F38" w:rsidRDefault="00A0763D" w:rsidP="00A0763D">
      <w:pPr>
        <w:pStyle w:val="Code"/>
      </w:pPr>
      <w:r w:rsidRPr="00B90F38">
        <w:t> B      1       61.735    1786       6    250      61.730</w:t>
      </w:r>
    </w:p>
    <w:p w14:paraId="010B3A42" w14:textId="77777777" w:rsidR="00A0763D" w:rsidRPr="00B90F38" w:rsidRDefault="00A0763D" w:rsidP="00A0763D">
      <w:pPr>
        <w:pStyle w:val="Code"/>
      </w:pPr>
      <w:r w:rsidRPr="00B90F38">
        <w:t> C      2       65.406    1686       6    150      65.391</w:t>
      </w:r>
    </w:p>
    <w:p w14:paraId="26C6954C" w14:textId="77777777" w:rsidR="00A0763D" w:rsidRPr="00B90F38" w:rsidRDefault="00A0763D" w:rsidP="00A0763D">
      <w:pPr>
        <w:pStyle w:val="Code"/>
      </w:pPr>
      <w:r w:rsidRPr="00B90F38">
        <w:t> C#     2       69.296    1591       6     55      69.296</w:t>
      </w:r>
    </w:p>
    <w:p w14:paraId="2B5A5B9B" w14:textId="77777777" w:rsidR="00A0763D" w:rsidRPr="00B90F38" w:rsidRDefault="00A0763D" w:rsidP="00A0763D">
      <w:pPr>
        <w:pStyle w:val="Code"/>
      </w:pPr>
      <w:r w:rsidRPr="00B90F38">
        <w:t> D      2       73.416    1502       5    222      73.402</w:t>
      </w:r>
    </w:p>
    <w:p w14:paraId="447903DD" w14:textId="77777777" w:rsidR="00A0763D" w:rsidRPr="00B90F38" w:rsidRDefault="00A0763D" w:rsidP="00A0763D">
      <w:pPr>
        <w:pStyle w:val="Code"/>
      </w:pPr>
      <w:r w:rsidRPr="00B90F38">
        <w:t> D#     2       77.782    1417       5    137      77.805</w:t>
      </w:r>
    </w:p>
    <w:p w14:paraId="71962078" w14:textId="77777777" w:rsidR="00A0763D" w:rsidRPr="00B90F38" w:rsidRDefault="00A0763D" w:rsidP="00A0763D">
      <w:pPr>
        <w:pStyle w:val="Code"/>
      </w:pPr>
      <w:r w:rsidRPr="00B90F38">
        <w:t> E      2       82.407    1338       5     58      82.399</w:t>
      </w:r>
    </w:p>
    <w:p w14:paraId="27688266" w14:textId="77777777" w:rsidR="00A0763D" w:rsidRPr="00B90F38" w:rsidRDefault="00A0763D" w:rsidP="00A0763D">
      <w:pPr>
        <w:pStyle w:val="Code"/>
      </w:pPr>
      <w:r w:rsidRPr="00B90F38">
        <w:t> F      2       87.307    1263       4    239      87.292</w:t>
      </w:r>
    </w:p>
    <w:p w14:paraId="6F5F3E9F" w14:textId="77777777" w:rsidR="00A0763D" w:rsidRPr="00B90F38" w:rsidRDefault="00A0763D" w:rsidP="00A0763D">
      <w:pPr>
        <w:pStyle w:val="Code"/>
      </w:pPr>
      <w:r w:rsidRPr="00B90F38">
        <w:t> F#     2       92.499    1192       4    168      92.492</w:t>
      </w:r>
    </w:p>
    <w:p w14:paraId="33F2431D" w14:textId="77777777" w:rsidR="00A0763D" w:rsidRPr="00B90F38" w:rsidRDefault="00A0763D" w:rsidP="00A0763D">
      <w:pPr>
        <w:pStyle w:val="Code"/>
      </w:pPr>
      <w:r w:rsidRPr="00B90F38">
        <w:t> G      2       97.999    1125       4    101      98.000</w:t>
      </w:r>
    </w:p>
    <w:p w14:paraId="700571FE" w14:textId="77777777" w:rsidR="00A0763D" w:rsidRPr="00B90F38" w:rsidRDefault="00A0763D" w:rsidP="00A0763D">
      <w:pPr>
        <w:pStyle w:val="Code"/>
      </w:pPr>
      <w:r w:rsidRPr="00B90F38">
        <w:t> G#     2      103.826    1062       4     38     103.814</w:t>
      </w:r>
    </w:p>
    <w:p w14:paraId="1BF321E6" w14:textId="77777777" w:rsidR="00A0763D" w:rsidRPr="00B90F38" w:rsidRDefault="00A0763D" w:rsidP="00A0763D">
      <w:pPr>
        <w:pStyle w:val="Code"/>
      </w:pPr>
      <w:r w:rsidRPr="00B90F38">
        <w:t> A      2      110.000    1002       3    234     110.030</w:t>
      </w:r>
    </w:p>
    <w:p w14:paraId="59683B83" w14:textId="77777777" w:rsidR="00A0763D" w:rsidRPr="00B90F38" w:rsidRDefault="00A0763D" w:rsidP="00A0763D">
      <w:pPr>
        <w:pStyle w:val="Code"/>
      </w:pPr>
      <w:r w:rsidRPr="00B90F38">
        <w:t> A#     2      116.541     946       3    178     116.543</w:t>
      </w:r>
    </w:p>
    <w:p w14:paraId="0EBFEAF5" w14:textId="77777777" w:rsidR="00A0763D" w:rsidRPr="00B90F38" w:rsidRDefault="00A0763D" w:rsidP="00A0763D">
      <w:pPr>
        <w:pStyle w:val="Code"/>
      </w:pPr>
      <w:r w:rsidRPr="00B90F38">
        <w:t> B      2      123.471     893       3    125     123.460</w:t>
      </w:r>
    </w:p>
    <w:p w14:paraId="73A56EBA" w14:textId="77777777" w:rsidR="00A0763D" w:rsidRPr="00B90F38" w:rsidRDefault="00A0763D" w:rsidP="00A0763D">
      <w:pPr>
        <w:pStyle w:val="Code"/>
      </w:pPr>
      <w:r w:rsidRPr="00B90F38">
        <w:t> C      3      130.813     843       3     75     130.783</w:t>
      </w:r>
    </w:p>
    <w:p w14:paraId="2C95B87A" w14:textId="77777777" w:rsidR="00A0763D" w:rsidRPr="00B90F38" w:rsidRDefault="00A0763D" w:rsidP="00A0763D">
      <w:pPr>
        <w:pStyle w:val="Code"/>
      </w:pPr>
      <w:r w:rsidRPr="00B90F38">
        <w:t> C#     3      138.591     796       3     28     138.505</w:t>
      </w:r>
    </w:p>
    <w:p w14:paraId="06D2F12C" w14:textId="77777777" w:rsidR="00A0763D" w:rsidRPr="00B90F38" w:rsidRDefault="00A0763D" w:rsidP="00A0763D">
      <w:pPr>
        <w:pStyle w:val="Code"/>
      </w:pPr>
      <w:r w:rsidRPr="00B90F38">
        <w:t> D      3      146.832     751       2    239     146.804</w:t>
      </w:r>
    </w:p>
    <w:p w14:paraId="657AD815" w14:textId="77777777" w:rsidR="00A0763D" w:rsidRPr="00B90F38" w:rsidRDefault="00A0763D" w:rsidP="00A0763D">
      <w:pPr>
        <w:pStyle w:val="Code"/>
      </w:pPr>
      <w:r w:rsidRPr="00B90F38">
        <w:t> D#     3      155.563     709       2    197     155.501</w:t>
      </w:r>
    </w:p>
    <w:p w14:paraId="34C09930" w14:textId="77777777" w:rsidR="00A0763D" w:rsidRPr="00B90F38" w:rsidRDefault="00A0763D" w:rsidP="00A0763D">
      <w:pPr>
        <w:pStyle w:val="Code"/>
      </w:pPr>
      <w:r w:rsidRPr="00B90F38">
        <w:t> E      3      164.814     669       2    157     164.798</w:t>
      </w:r>
    </w:p>
    <w:p w14:paraId="5BC18E11" w14:textId="77777777" w:rsidR="00A0763D" w:rsidRPr="00B90F38" w:rsidRDefault="00A0763D" w:rsidP="00A0763D">
      <w:pPr>
        <w:pStyle w:val="Code"/>
      </w:pPr>
      <w:r w:rsidRPr="00B90F38">
        <w:t> F      3      174.614     631       2    119     174.723</w:t>
      </w:r>
    </w:p>
    <w:p w14:paraId="2B7414E4" w14:textId="77777777" w:rsidR="00A0763D" w:rsidRPr="00B90F38" w:rsidRDefault="00A0763D" w:rsidP="00A0763D">
      <w:pPr>
        <w:pStyle w:val="Code"/>
      </w:pPr>
      <w:r w:rsidRPr="00B90F38">
        <w:t> F#     3      184.997     596       2     84     184.983</w:t>
      </w:r>
    </w:p>
    <w:p w14:paraId="1F524C31" w14:textId="77777777" w:rsidR="00A0763D" w:rsidRPr="00B90F38" w:rsidRDefault="00A0763D" w:rsidP="00A0763D">
      <w:pPr>
        <w:pStyle w:val="Code"/>
      </w:pPr>
      <w:r w:rsidRPr="00B90F38">
        <w:t> G      3      195.998     563       2     51     195.826</w:t>
      </w:r>
    </w:p>
    <w:p w14:paraId="3341B3B7" w14:textId="77777777" w:rsidR="00A0763D" w:rsidRPr="00B90F38" w:rsidRDefault="00A0763D" w:rsidP="00A0763D">
      <w:pPr>
        <w:pStyle w:val="Code"/>
      </w:pPr>
      <w:r w:rsidRPr="00B90F38">
        <w:t> G#     3      207.652     531       2     19     207.627</w:t>
      </w:r>
    </w:p>
    <w:p w14:paraId="7A984AFE" w14:textId="77777777" w:rsidR="00A0763D" w:rsidRPr="00B90F38" w:rsidRDefault="00A0763D" w:rsidP="00A0763D">
      <w:pPr>
        <w:pStyle w:val="Code"/>
      </w:pPr>
      <w:r w:rsidRPr="00B90F38">
        <w:t> A      3      220.000     501       1    245     220.060</w:t>
      </w:r>
    </w:p>
    <w:p w14:paraId="3F81F878" w14:textId="77777777" w:rsidR="00A0763D" w:rsidRPr="00B90F38" w:rsidRDefault="00A0763D" w:rsidP="00A0763D">
      <w:pPr>
        <w:pStyle w:val="Code"/>
      </w:pPr>
      <w:r w:rsidRPr="00B90F38">
        <w:t> A#     3      233.082     473       1    217     233.087</w:t>
      </w:r>
    </w:p>
    <w:p w14:paraId="7825F9B8" w14:textId="77777777" w:rsidR="00A0763D" w:rsidRPr="00B90F38" w:rsidRDefault="00A0763D" w:rsidP="00A0763D">
      <w:pPr>
        <w:pStyle w:val="Code"/>
      </w:pPr>
      <w:r w:rsidRPr="00B90F38">
        <w:t> B      3      246.942     446       1    190     247.197</w:t>
      </w:r>
    </w:p>
    <w:p w14:paraId="63E9F7C9" w14:textId="77777777" w:rsidR="00A0763D" w:rsidRPr="00B90F38" w:rsidRDefault="00A0763D" w:rsidP="00A0763D">
      <w:pPr>
        <w:pStyle w:val="Code"/>
      </w:pPr>
      <w:r w:rsidRPr="00B90F38">
        <w:t> C      4      261.626     421       1    165     261.876</w:t>
      </w:r>
    </w:p>
    <w:p w14:paraId="21D3C23F" w14:textId="77777777" w:rsidR="00A0763D" w:rsidRPr="00B90F38" w:rsidRDefault="00A0763D" w:rsidP="00A0763D">
      <w:pPr>
        <w:pStyle w:val="Code"/>
      </w:pPr>
      <w:r w:rsidRPr="00B90F38">
        <w:t> C#     4      277.183     398       1    142     277.010</w:t>
      </w:r>
    </w:p>
    <w:p w14:paraId="53CFB7C3" w14:textId="77777777" w:rsidR="00A0763D" w:rsidRPr="00B90F38" w:rsidRDefault="00A0763D" w:rsidP="00A0763D">
      <w:pPr>
        <w:pStyle w:val="Code"/>
      </w:pPr>
      <w:r w:rsidRPr="00B90F38">
        <w:t> D      4      293.665     375       1    119     294.000</w:t>
      </w:r>
    </w:p>
    <w:p w14:paraId="62C99B9D" w14:textId="77777777" w:rsidR="00A0763D" w:rsidRPr="00B90F38" w:rsidRDefault="00A0763D" w:rsidP="00A0763D">
      <w:pPr>
        <w:pStyle w:val="Code"/>
      </w:pPr>
      <w:r w:rsidRPr="00B90F38">
        <w:t> D#     4      311.127     354       1     98     311.441</w:t>
      </w:r>
    </w:p>
    <w:p w14:paraId="6B63C5D3" w14:textId="77777777" w:rsidR="00A0763D" w:rsidRPr="00B90F38" w:rsidRDefault="00A0763D" w:rsidP="00A0763D">
      <w:pPr>
        <w:pStyle w:val="Code"/>
      </w:pPr>
      <w:r w:rsidRPr="00B90F38">
        <w:t> E      4      329.628     334       1     78     330.090</w:t>
      </w:r>
    </w:p>
    <w:p w14:paraId="6DA93027" w14:textId="77777777" w:rsidR="00A0763D" w:rsidRPr="00B90F38" w:rsidRDefault="00A0763D" w:rsidP="00A0763D">
      <w:pPr>
        <w:pStyle w:val="Code"/>
      </w:pPr>
      <w:r w:rsidRPr="00B90F38">
        <w:t> F      4      349.228     316       1     60     348.892</w:t>
      </w:r>
    </w:p>
    <w:p w14:paraId="0EA935CB" w14:textId="77777777" w:rsidR="00A0763D" w:rsidRPr="00B90F38" w:rsidRDefault="00A0763D" w:rsidP="00A0763D">
      <w:pPr>
        <w:pStyle w:val="Code"/>
      </w:pPr>
      <w:r w:rsidRPr="00B90F38">
        <w:t> F#     4      369.994     298       1     42     369.966</w:t>
      </w:r>
    </w:p>
    <w:p w14:paraId="0C815656" w14:textId="77777777" w:rsidR="00A0763D" w:rsidRPr="00B90F38" w:rsidRDefault="00A0763D" w:rsidP="00A0763D">
      <w:pPr>
        <w:pStyle w:val="Code"/>
      </w:pPr>
      <w:r w:rsidRPr="00B90F38">
        <w:t> G      4      391.995     281       1     25     392.349</w:t>
      </w:r>
    </w:p>
    <w:p w14:paraId="58D9CD73" w14:textId="77777777" w:rsidR="00A0763D" w:rsidRPr="00B90F38" w:rsidRDefault="00A0763D" w:rsidP="00A0763D">
      <w:pPr>
        <w:pStyle w:val="Code"/>
      </w:pPr>
      <w:r w:rsidRPr="00B90F38">
        <w:t> G#     4      415.305     265       1      9     416.038</w:t>
      </w:r>
    </w:p>
    <w:p w14:paraId="36AB9510" w14:textId="77777777" w:rsidR="00A0763D" w:rsidRPr="00B90F38" w:rsidRDefault="00A0763D" w:rsidP="00A0763D">
      <w:pPr>
        <w:pStyle w:val="Code"/>
      </w:pPr>
      <w:r w:rsidRPr="00B90F38">
        <w:t> A      4      440.000     251       0    251     439.243</w:t>
      </w:r>
    </w:p>
    <w:p w14:paraId="6F8249F2" w14:textId="77777777" w:rsidR="00A0763D" w:rsidRPr="00B90F38" w:rsidRDefault="00A0763D" w:rsidP="00A0763D">
      <w:pPr>
        <w:pStyle w:val="Code"/>
      </w:pPr>
      <w:r w:rsidRPr="00B90F38">
        <w:t> A#     4      466.164     237       0    237     465.190</w:t>
      </w:r>
    </w:p>
    <w:p w14:paraId="745BBF86" w14:textId="77777777" w:rsidR="00A0763D" w:rsidRPr="00B90F38" w:rsidRDefault="00A0763D" w:rsidP="00A0763D">
      <w:pPr>
        <w:pStyle w:val="Code"/>
      </w:pPr>
      <w:r w:rsidRPr="00B90F38">
        <w:t> B      4      493.883     223       0    223     494.395</w:t>
      </w:r>
    </w:p>
    <w:p w14:paraId="7ECF6632" w14:textId="77777777" w:rsidR="00A0763D" w:rsidRPr="00B90F38" w:rsidRDefault="00A0763D" w:rsidP="00A0763D">
      <w:pPr>
        <w:pStyle w:val="Code"/>
      </w:pPr>
      <w:r w:rsidRPr="00B90F38">
        <w:t> C      5      523.251     211       0    211     522.512</w:t>
      </w:r>
    </w:p>
    <w:p w14:paraId="7590895E" w14:textId="77777777" w:rsidR="00A0763D" w:rsidRPr="00B90F38" w:rsidRDefault="00A0763D" w:rsidP="00A0763D">
      <w:pPr>
        <w:pStyle w:val="Code"/>
      </w:pPr>
      <w:r w:rsidRPr="00B90F38">
        <w:t> C#     5      554.365     199       0    199     554.020</w:t>
      </w:r>
    </w:p>
    <w:p w14:paraId="44F2C911" w14:textId="77777777" w:rsidR="00A0763D" w:rsidRPr="00B90F38" w:rsidRDefault="00A0763D" w:rsidP="00A0763D">
      <w:pPr>
        <w:pStyle w:val="Code"/>
      </w:pPr>
      <w:r w:rsidRPr="00B90F38">
        <w:t> D      5      587.330     188       0    188     586.436</w:t>
      </w:r>
    </w:p>
    <w:p w14:paraId="31187D00" w14:textId="77777777" w:rsidR="00A0763D" w:rsidRPr="00B90F38" w:rsidRDefault="00A0763D" w:rsidP="00A0763D">
      <w:pPr>
        <w:pStyle w:val="Code"/>
      </w:pPr>
      <w:r w:rsidRPr="00B90F38">
        <w:t> D#     5      622.254     177       0    177     622.881</w:t>
      </w:r>
    </w:p>
    <w:p w14:paraId="13802B17" w14:textId="77777777" w:rsidR="00A0763D" w:rsidRPr="00B90F38" w:rsidRDefault="00A0763D" w:rsidP="00A0763D">
      <w:pPr>
        <w:pStyle w:val="Code"/>
      </w:pPr>
      <w:r w:rsidRPr="00B90F38">
        <w:t> E      5      659.255     167       0    167     660.180</w:t>
      </w:r>
    </w:p>
    <w:p w14:paraId="3701CCC6" w14:textId="77777777" w:rsidR="00A0763D" w:rsidRPr="00B90F38" w:rsidRDefault="00A0763D" w:rsidP="00A0763D">
      <w:pPr>
        <w:pStyle w:val="Code"/>
      </w:pPr>
      <w:r w:rsidRPr="00B90F38">
        <w:t> F      5      698.456     158       0    158     697.785</w:t>
      </w:r>
    </w:p>
    <w:p w14:paraId="5B19A357" w14:textId="77777777" w:rsidR="00A0763D" w:rsidRPr="00B90F38" w:rsidRDefault="00A0763D" w:rsidP="00A0763D">
      <w:pPr>
        <w:pStyle w:val="Code"/>
      </w:pPr>
      <w:r w:rsidRPr="00B90F38">
        <w:t> F#     5      739.989     149       0    149     739.933</w:t>
      </w:r>
    </w:p>
    <w:p w14:paraId="019C3187" w14:textId="77777777" w:rsidR="00A0763D" w:rsidRPr="00B90F38" w:rsidRDefault="00A0763D" w:rsidP="00A0763D">
      <w:pPr>
        <w:pStyle w:val="Code"/>
      </w:pPr>
      <w:r w:rsidRPr="00B90F38">
        <w:t> G      5      783.991     141       0    141     781.915</w:t>
      </w:r>
    </w:p>
    <w:p w14:paraId="6024B140" w14:textId="77777777" w:rsidR="00A0763D" w:rsidRPr="00B90F38" w:rsidRDefault="00A0763D" w:rsidP="00A0763D">
      <w:pPr>
        <w:pStyle w:val="Code"/>
      </w:pPr>
      <w:r w:rsidRPr="00B90F38">
        <w:t> G#     5      830.609     133       0    133     828.947</w:t>
      </w:r>
    </w:p>
    <w:p w14:paraId="7AB0E0B4" w14:textId="77777777" w:rsidR="00A0763D" w:rsidRPr="00B90F38" w:rsidRDefault="00A0763D" w:rsidP="00A0763D">
      <w:pPr>
        <w:pStyle w:val="Code"/>
      </w:pPr>
      <w:r w:rsidRPr="00B90F38">
        <w:t> A      5      880.000     125       0    125     882.000</w:t>
      </w:r>
    </w:p>
    <w:p w14:paraId="6EA959BE" w14:textId="77777777" w:rsidR="00A0763D" w:rsidRPr="00B90F38" w:rsidRDefault="00A0763D" w:rsidP="00A0763D">
      <w:pPr>
        <w:pStyle w:val="Code"/>
      </w:pPr>
      <w:r w:rsidRPr="00B90F38">
        <w:t> A#     5      932.328     118       0    118     934.322</w:t>
      </w:r>
    </w:p>
    <w:p w14:paraId="71E4ADB4" w14:textId="77777777" w:rsidR="00A0763D" w:rsidRPr="00B90F38" w:rsidRDefault="00A0763D" w:rsidP="00A0763D">
      <w:pPr>
        <w:pStyle w:val="Code"/>
      </w:pPr>
      <w:r w:rsidRPr="00B90F38">
        <w:t> B      5      987.767     112       0    112     984.375</w:t>
      </w:r>
    </w:p>
    <w:p w14:paraId="6CE8D0F1" w14:textId="77777777" w:rsidR="00A0763D" w:rsidRPr="00B90F38" w:rsidRDefault="00A0763D" w:rsidP="00A0763D">
      <w:pPr>
        <w:pStyle w:val="Code"/>
      </w:pPr>
      <w:r w:rsidRPr="00B90F38">
        <w:t> C      6     1046.502     105       0    105    1050.000</w:t>
      </w:r>
    </w:p>
    <w:p w14:paraId="3AA4A5D0" w14:textId="77777777" w:rsidR="00A0763D" w:rsidRPr="00B90F38" w:rsidRDefault="00A0763D" w:rsidP="00A0763D">
      <w:pPr>
        <w:pStyle w:val="Code"/>
      </w:pPr>
      <w:r w:rsidRPr="00B90F38">
        <w:t> C#     6     1108.731      99       0     99    1113.636</w:t>
      </w:r>
    </w:p>
    <w:p w14:paraId="5979E491" w14:textId="77777777" w:rsidR="00A0763D" w:rsidRPr="00B90F38" w:rsidRDefault="00A0763D" w:rsidP="00A0763D">
      <w:pPr>
        <w:pStyle w:val="Code"/>
      </w:pPr>
      <w:r w:rsidRPr="00B90F38">
        <w:t> D      6     1174.659      94       0     94    1172.872</w:t>
      </w:r>
    </w:p>
    <w:p w14:paraId="34427DDF" w14:textId="77777777" w:rsidR="00A0763D" w:rsidRPr="00B90F38" w:rsidRDefault="00A0763D" w:rsidP="00A0763D">
      <w:pPr>
        <w:pStyle w:val="Code"/>
      </w:pPr>
      <w:r w:rsidRPr="00B90F38">
        <w:t> D#     6     1244.508      89       0     89    1238.764</w:t>
      </w:r>
    </w:p>
    <w:p w14:paraId="75E39CC4" w14:textId="77777777" w:rsidR="00A0763D" w:rsidRPr="00B90F38" w:rsidRDefault="00A0763D" w:rsidP="00A0763D">
      <w:pPr>
        <w:pStyle w:val="Code"/>
      </w:pPr>
      <w:r w:rsidRPr="00B90F38">
        <w:t> E      6     1318.510      84       0     84    1312.500</w:t>
      </w:r>
    </w:p>
    <w:p w14:paraId="3801F35B" w14:textId="77777777" w:rsidR="00A0763D" w:rsidRPr="00B90F38" w:rsidRDefault="00A0763D" w:rsidP="00A0763D">
      <w:pPr>
        <w:pStyle w:val="Code"/>
      </w:pPr>
      <w:r w:rsidRPr="00B90F38">
        <w:t> F      6     1396.913      79       0     79    1395.570</w:t>
      </w:r>
    </w:p>
    <w:p w14:paraId="3DE1B01E" w14:textId="77777777" w:rsidR="00A0763D" w:rsidRPr="00B90F38" w:rsidRDefault="00A0763D" w:rsidP="00A0763D">
      <w:pPr>
        <w:pStyle w:val="Code"/>
      </w:pPr>
      <w:r w:rsidRPr="00B90F38">
        <w:t> F#     6     1479.978      74       0     74    1489.865</w:t>
      </w:r>
    </w:p>
    <w:p w14:paraId="162E425F" w14:textId="77777777" w:rsidR="00A0763D" w:rsidRPr="00B90F38" w:rsidRDefault="00A0763D" w:rsidP="00A0763D">
      <w:pPr>
        <w:pStyle w:val="Code"/>
      </w:pPr>
      <w:r w:rsidRPr="00B90F38">
        <w:t> G      6     1567.982      70       0     70    1575.000</w:t>
      </w:r>
    </w:p>
    <w:p w14:paraId="07B4F754" w14:textId="77777777" w:rsidR="00A0763D" w:rsidRPr="00B90F38" w:rsidRDefault="00A0763D" w:rsidP="00A0763D">
      <w:pPr>
        <w:pStyle w:val="Code"/>
      </w:pPr>
      <w:r w:rsidRPr="00B90F38">
        <w:t> G#     6     1661.219      66       0     66    1670.455</w:t>
      </w:r>
    </w:p>
    <w:p w14:paraId="44810990" w14:textId="77777777" w:rsidR="00A0763D" w:rsidRPr="00B90F38" w:rsidRDefault="00A0763D" w:rsidP="00A0763D">
      <w:pPr>
        <w:pStyle w:val="Code"/>
      </w:pPr>
      <w:r w:rsidRPr="00B90F38">
        <w:t> A      6     1760.000      63       0     63    1750.000</w:t>
      </w:r>
    </w:p>
    <w:p w14:paraId="2558AE0F" w14:textId="77777777" w:rsidR="00A0763D" w:rsidRPr="00B90F38" w:rsidRDefault="00A0763D" w:rsidP="00A0763D">
      <w:pPr>
        <w:pStyle w:val="Code"/>
      </w:pPr>
      <w:r w:rsidRPr="00B90F38">
        <w:t> A#     6     1864.655      59       0     59    1868.644</w:t>
      </w:r>
    </w:p>
    <w:p w14:paraId="561A39A2" w14:textId="77777777" w:rsidR="00A0763D" w:rsidRPr="00B90F38" w:rsidRDefault="00A0763D" w:rsidP="00A0763D">
      <w:pPr>
        <w:pStyle w:val="Code"/>
      </w:pPr>
      <w:r w:rsidRPr="00B90F38">
        <w:t> B      6     1975.533      56       0     56    1968.750</w:t>
      </w:r>
    </w:p>
    <w:p w14:paraId="4721E0EE" w14:textId="77777777" w:rsidR="00A0763D" w:rsidRPr="00B90F38" w:rsidRDefault="00A0763D" w:rsidP="00A0763D">
      <w:pPr>
        <w:pStyle w:val="Code"/>
      </w:pPr>
      <w:r w:rsidRPr="00B90F38">
        <w:t> C      7     2093.005      53       0     53    2080.189</w:t>
      </w:r>
    </w:p>
    <w:p w14:paraId="79BEE592" w14:textId="77777777" w:rsidR="00A0763D" w:rsidRPr="00B90F38" w:rsidRDefault="00A0763D" w:rsidP="00A0763D">
      <w:pPr>
        <w:pStyle w:val="Code"/>
      </w:pPr>
      <w:r w:rsidRPr="00B90F38">
        <w:t> C#     7     2217.461      50       0     50    2205.000</w:t>
      </w:r>
    </w:p>
    <w:p w14:paraId="2B7A0D73" w14:textId="77777777" w:rsidR="00A0763D" w:rsidRPr="00B90F38" w:rsidRDefault="00A0763D" w:rsidP="00A0763D">
      <w:pPr>
        <w:pStyle w:val="Code"/>
      </w:pPr>
      <w:r w:rsidRPr="00B90F38">
        <w:t> D      7     2349.318      47       0     47    2345.745</w:t>
      </w:r>
    </w:p>
    <w:p w14:paraId="0462AE8D" w14:textId="77777777" w:rsidR="00A0763D" w:rsidRPr="00B90F38" w:rsidRDefault="00A0763D" w:rsidP="00A0763D">
      <w:pPr>
        <w:pStyle w:val="Code"/>
      </w:pPr>
      <w:r w:rsidRPr="00B90F38">
        <w:t> D#     7     2489.016      44       0     44    2505.682</w:t>
      </w:r>
    </w:p>
    <w:p w14:paraId="58CF0C6C" w14:textId="77777777" w:rsidR="00A0763D" w:rsidRPr="00B90F38" w:rsidRDefault="00A0763D" w:rsidP="00A0763D">
      <w:pPr>
        <w:pStyle w:val="Code"/>
      </w:pPr>
      <w:r w:rsidRPr="00B90F38">
        <w:t> E      7     2637.020      42       0     42    2625.000</w:t>
      </w:r>
    </w:p>
    <w:p w14:paraId="1A1C63BA" w14:textId="77777777" w:rsidR="00A0763D" w:rsidRPr="00B90F38" w:rsidRDefault="00A0763D" w:rsidP="00A0763D">
      <w:pPr>
        <w:pStyle w:val="Code"/>
      </w:pPr>
      <w:r w:rsidRPr="00B90F38">
        <w:t> F      7     2793.826      39       0     39    2826.923</w:t>
      </w:r>
    </w:p>
    <w:p w14:paraId="4E2A9DE7" w14:textId="77777777" w:rsidR="00A0763D" w:rsidRPr="00B90F38" w:rsidRDefault="00A0763D" w:rsidP="00A0763D">
      <w:pPr>
        <w:pStyle w:val="Code"/>
      </w:pPr>
      <w:r w:rsidRPr="00B90F38">
        <w:t> F#     7     2959.955      37       0     37    2979.730</w:t>
      </w:r>
    </w:p>
    <w:p w14:paraId="53F87DC2" w14:textId="77777777" w:rsidR="00A0763D" w:rsidRPr="00B90F38" w:rsidRDefault="00A0763D" w:rsidP="00A0763D">
      <w:pPr>
        <w:pStyle w:val="Code"/>
      </w:pPr>
      <w:r w:rsidRPr="00B90F38">
        <w:t> G      7     3135.963      35       0     35    3150.000</w:t>
      </w:r>
    </w:p>
    <w:p w14:paraId="7EFD6951" w14:textId="77777777" w:rsidR="00A0763D" w:rsidRPr="00B90F38" w:rsidRDefault="00A0763D" w:rsidP="00A0763D">
      <w:pPr>
        <w:pStyle w:val="Code"/>
      </w:pPr>
      <w:r w:rsidRPr="00B90F38">
        <w:t> G#     7     3322.438      33       0     33    3340.909</w:t>
      </w:r>
    </w:p>
    <w:p w14:paraId="5ABE5391" w14:textId="77777777" w:rsidR="00A0763D" w:rsidRPr="00B90F38" w:rsidRDefault="00A0763D" w:rsidP="00A0763D">
      <w:pPr>
        <w:pStyle w:val="Code"/>
      </w:pPr>
      <w:r w:rsidRPr="00B90F38">
        <w:t> A      7     3520.000      31       0     31    3556.452</w:t>
      </w:r>
    </w:p>
    <w:p w14:paraId="5298C75A" w14:textId="77777777" w:rsidR="00A0763D" w:rsidRPr="00B90F38" w:rsidRDefault="00A0763D" w:rsidP="00A0763D">
      <w:pPr>
        <w:pStyle w:val="Code"/>
      </w:pPr>
      <w:r w:rsidRPr="00B90F38">
        <w:t> A#     7     3729.310      30       0     30    3675.000</w:t>
      </w:r>
    </w:p>
    <w:p w14:paraId="4A24B431" w14:textId="77777777" w:rsidR="00A0763D" w:rsidRPr="00B90F38" w:rsidRDefault="00A0763D" w:rsidP="00A0763D">
      <w:pPr>
        <w:pStyle w:val="Code"/>
      </w:pPr>
      <w:r w:rsidRPr="00B90F38">
        <w:t> B      7     3951.066      28       0     28    3937.500</w:t>
      </w:r>
    </w:p>
    <w:p w14:paraId="7D21963C" w14:textId="77777777" w:rsidR="00A0763D" w:rsidRPr="00B90F38" w:rsidRDefault="00A0763D" w:rsidP="00A0763D">
      <w:pPr>
        <w:pStyle w:val="Code"/>
      </w:pPr>
      <w:r w:rsidRPr="00B90F38">
        <w:t> C      8     4186.009      26       0     26    4240.385</w:t>
      </w:r>
    </w:p>
    <w:p w14:paraId="0C8D8538" w14:textId="77777777" w:rsidR="00A0763D" w:rsidRPr="00B90F38" w:rsidRDefault="00A0763D" w:rsidP="00A0763D">
      <w:pPr>
        <w:pStyle w:val="Code"/>
      </w:pPr>
      <w:r w:rsidRPr="00B90F38">
        <w:t> C#     8     4434.922      25       0     25    4410.000</w:t>
      </w:r>
    </w:p>
    <w:p w14:paraId="2C3C6DEB" w14:textId="77777777" w:rsidR="00A0763D" w:rsidRPr="00B90F38" w:rsidRDefault="00A0763D" w:rsidP="00A0763D">
      <w:pPr>
        <w:pStyle w:val="Code"/>
      </w:pPr>
      <w:r w:rsidRPr="00B90F38">
        <w:t> D      8     4698.636      23       0     23    4793.478</w:t>
      </w:r>
    </w:p>
    <w:p w14:paraId="2551892B" w14:textId="77777777" w:rsidR="00A0763D" w:rsidRPr="00B90F38" w:rsidRDefault="00A0763D" w:rsidP="00A0763D">
      <w:pPr>
        <w:pStyle w:val="Code"/>
      </w:pPr>
      <w:r w:rsidRPr="00B90F38">
        <w:t> D#     8     4978.032      22       0     22    5011.364</w:t>
      </w:r>
    </w:p>
    <w:p w14:paraId="44080452" w14:textId="77777777" w:rsidR="00A0763D" w:rsidRPr="00B90F38" w:rsidRDefault="00A0763D" w:rsidP="00A0763D">
      <w:pPr>
        <w:pStyle w:val="Code"/>
      </w:pPr>
      <w:r w:rsidRPr="00B90F38">
        <w:t> E      8     5274.041      21       0     21    5250.000</w:t>
      </w:r>
    </w:p>
    <w:p w14:paraId="029AA57E" w14:textId="77777777" w:rsidR="00A0763D" w:rsidRPr="00B90F38" w:rsidRDefault="00A0763D" w:rsidP="00A0763D">
      <w:pPr>
        <w:pStyle w:val="Code"/>
      </w:pPr>
      <w:r w:rsidRPr="00B90F38">
        <w:t> F      8     5587.652      20       0     20    5512.500</w:t>
      </w:r>
    </w:p>
    <w:p w14:paraId="01CB953D" w14:textId="77777777" w:rsidR="00A0763D" w:rsidRPr="00B90F38" w:rsidRDefault="00A0763D" w:rsidP="00A0763D">
      <w:pPr>
        <w:pStyle w:val="Code"/>
      </w:pPr>
      <w:r w:rsidRPr="00B90F38">
        <w:t> F#     8     5919.911      19       0     19    5802.632</w:t>
      </w:r>
    </w:p>
    <w:p w14:paraId="7A28FD0E" w14:textId="77777777" w:rsidR="00A0763D" w:rsidRPr="00B90F38" w:rsidRDefault="00A0763D" w:rsidP="00A0763D">
      <w:pPr>
        <w:pStyle w:val="Code"/>
      </w:pPr>
      <w:r w:rsidRPr="00B90F38">
        <w:t> G      8     6271.927      18       0     18    6125.000</w:t>
      </w:r>
    </w:p>
    <w:p w14:paraId="11810642" w14:textId="77777777" w:rsidR="00A0763D" w:rsidRPr="00B90F38" w:rsidRDefault="00A0763D" w:rsidP="00A0763D">
      <w:pPr>
        <w:pStyle w:val="Code"/>
      </w:pPr>
      <w:r w:rsidRPr="00B90F38">
        <w:t> G#     8     6644.875      17       0     17    6485.294</w:t>
      </w:r>
    </w:p>
    <w:p w14:paraId="1DD9CDD9" w14:textId="77777777" w:rsidR="00A0763D" w:rsidRPr="00B90F38" w:rsidRDefault="00A0763D" w:rsidP="00A0763D">
      <w:pPr>
        <w:pStyle w:val="Code"/>
      </w:pPr>
      <w:r w:rsidRPr="00B90F38">
        <w:t> A      8     7040.000      16       0     16    6890.625</w:t>
      </w:r>
    </w:p>
    <w:p w14:paraId="47BAB654" w14:textId="77777777" w:rsidR="00A0763D" w:rsidRPr="00B90F38" w:rsidRDefault="00A0763D" w:rsidP="00A0763D">
      <w:pPr>
        <w:pStyle w:val="Code"/>
      </w:pPr>
      <w:r w:rsidRPr="00B90F38">
        <w:t> A#     8     7458.620      15       0     15    7350.000</w:t>
      </w:r>
    </w:p>
    <w:p w14:paraId="60F18CB4" w14:textId="77777777" w:rsidR="00A0763D" w:rsidRPr="00B90F38" w:rsidRDefault="00A0763D" w:rsidP="00A0763D">
      <w:pPr>
        <w:pStyle w:val="Code"/>
      </w:pPr>
      <w:r w:rsidRPr="00B90F38">
        <w:t> B      8     7902.133      14       0     14    7875.000</w:t>
      </w:r>
    </w:p>
    <w:p w14:paraId="2DAFCD94" w14:textId="77777777" w:rsidR="00A0763D" w:rsidRPr="00B90F38" w:rsidRDefault="00A0763D" w:rsidP="00A0763D"/>
    <w:p w14:paraId="0C49A152" w14:textId="77777777" w:rsidR="00952A21" w:rsidRDefault="00952A21">
      <w:r>
        <w:br w:type="page"/>
      </w:r>
    </w:p>
    <w:p w14:paraId="4C6E67BA" w14:textId="2921AF2A" w:rsidR="00A0763D" w:rsidRPr="00B90F38" w:rsidRDefault="00A0763D" w:rsidP="00A0763D">
      <w:r w:rsidRPr="00B90F38">
        <w:t>1.77345 Mhz</w:t>
      </w:r>
    </w:p>
    <w:p w14:paraId="428E36EB" w14:textId="77777777" w:rsidR="00A0763D" w:rsidRPr="00B90F38" w:rsidRDefault="00A0763D" w:rsidP="00A0763D">
      <w:r w:rsidRPr="00B90F38">
        <w:t>(Spectrum 128K)</w:t>
      </w:r>
    </w:p>
    <w:p w14:paraId="64DDA1DF" w14:textId="77777777" w:rsidR="00A0763D" w:rsidRPr="00B90F38" w:rsidRDefault="00A0763D" w:rsidP="00A0763D">
      <w:pPr>
        <w:pStyle w:val="Code"/>
      </w:pPr>
      <w:r w:rsidRPr="00B90F38">
        <w:t>                Ideal            Tune Registers   Actual</w:t>
      </w:r>
    </w:p>
    <w:p w14:paraId="2597D350" w14:textId="77777777" w:rsidR="00A0763D" w:rsidRPr="00B90F38" w:rsidRDefault="00A0763D" w:rsidP="00A0763D">
      <w:pPr>
        <w:pStyle w:val="Code"/>
      </w:pPr>
      <w:r w:rsidRPr="00B90F38">
        <w:t>Note  Octave  Frequency  Period   Coarse  Fine   Frequency</w:t>
      </w:r>
    </w:p>
    <w:p w14:paraId="4C925BBC" w14:textId="77777777" w:rsidR="00A0763D" w:rsidRPr="00B90F38" w:rsidRDefault="00A0763D" w:rsidP="00A0763D">
      <w:pPr>
        <w:pStyle w:val="Code"/>
      </w:pPr>
      <w:r w:rsidRPr="00B90F38">
        <w:t> C      1       32.703    3389      13     61      32.706</w:t>
      </w:r>
    </w:p>
    <w:p w14:paraId="25D61390" w14:textId="77777777" w:rsidR="00A0763D" w:rsidRPr="00B90F38" w:rsidRDefault="00A0763D" w:rsidP="00A0763D">
      <w:pPr>
        <w:pStyle w:val="Code"/>
      </w:pPr>
      <w:r w:rsidRPr="00B90F38">
        <w:t> C#     1       34.648    3199      12    127      34.649</w:t>
      </w:r>
    </w:p>
    <w:p w14:paraId="20B9541B" w14:textId="77777777" w:rsidR="00A0763D" w:rsidRPr="00B90F38" w:rsidRDefault="00A0763D" w:rsidP="00A0763D">
      <w:pPr>
        <w:pStyle w:val="Code"/>
      </w:pPr>
      <w:r w:rsidRPr="00B90F38">
        <w:t> D      1       36.708    3020      11    204      36.702</w:t>
      </w:r>
    </w:p>
    <w:p w14:paraId="00DC4CA8" w14:textId="77777777" w:rsidR="00A0763D" w:rsidRPr="00B90F38" w:rsidRDefault="00A0763D" w:rsidP="00A0763D">
      <w:pPr>
        <w:pStyle w:val="Code"/>
      </w:pPr>
      <w:r w:rsidRPr="00B90F38">
        <w:t> D#     1       38.891    2850      11     34      38.891</w:t>
      </w:r>
    </w:p>
    <w:p w14:paraId="1E756907" w14:textId="77777777" w:rsidR="00A0763D" w:rsidRPr="00B90F38" w:rsidRDefault="00A0763D" w:rsidP="00A0763D">
      <w:pPr>
        <w:pStyle w:val="Code"/>
      </w:pPr>
      <w:r w:rsidRPr="00B90F38">
        <w:t> E      1       41.203    2690      10    130      41.205</w:t>
      </w:r>
    </w:p>
    <w:p w14:paraId="194AFA87" w14:textId="77777777" w:rsidR="00A0763D" w:rsidRPr="00B90F38" w:rsidRDefault="00A0763D" w:rsidP="00A0763D">
      <w:pPr>
        <w:pStyle w:val="Code"/>
      </w:pPr>
      <w:r w:rsidRPr="00B90F38">
        <w:t> F      1       43.654    2539       9    235      43.655</w:t>
      </w:r>
    </w:p>
    <w:p w14:paraId="6C79C8DF" w14:textId="77777777" w:rsidR="00A0763D" w:rsidRPr="00B90F38" w:rsidRDefault="00A0763D" w:rsidP="00A0763D">
      <w:pPr>
        <w:pStyle w:val="Code"/>
      </w:pPr>
      <w:r w:rsidRPr="00B90F38">
        <w:t> F#     1       46.249    2397       9     93      46.241</w:t>
      </w:r>
    </w:p>
    <w:p w14:paraId="171C0192" w14:textId="77777777" w:rsidR="00A0763D" w:rsidRPr="00B90F38" w:rsidRDefault="00A0763D" w:rsidP="00A0763D">
      <w:pPr>
        <w:pStyle w:val="Code"/>
      </w:pPr>
      <w:r w:rsidRPr="00B90F38">
        <w:t> G      1       48.999    2262       8    214      49.001</w:t>
      </w:r>
    </w:p>
    <w:p w14:paraId="28750526" w14:textId="77777777" w:rsidR="00A0763D" w:rsidRPr="00B90F38" w:rsidRDefault="00A0763D" w:rsidP="00A0763D">
      <w:pPr>
        <w:pStyle w:val="Code"/>
      </w:pPr>
      <w:r w:rsidRPr="00B90F38">
        <w:t> G#     1       51.913    2135       8     87      51.916</w:t>
      </w:r>
    </w:p>
    <w:p w14:paraId="2C5344BE" w14:textId="77777777" w:rsidR="00A0763D" w:rsidRPr="00B90F38" w:rsidRDefault="00A0763D" w:rsidP="00A0763D">
      <w:pPr>
        <w:pStyle w:val="Code"/>
      </w:pPr>
      <w:r w:rsidRPr="00B90F38">
        <w:t> A      1       55.000    2015       7    223      55.008</w:t>
      </w:r>
    </w:p>
    <w:p w14:paraId="118100DF" w14:textId="77777777" w:rsidR="00A0763D" w:rsidRPr="00B90F38" w:rsidRDefault="00A0763D" w:rsidP="00A0763D">
      <w:pPr>
        <w:pStyle w:val="Code"/>
      </w:pPr>
      <w:r w:rsidRPr="00B90F38">
        <w:t> A#     1       58.270    1902       7    110      58.276</w:t>
      </w:r>
    </w:p>
    <w:p w14:paraId="1D0B284E" w14:textId="77777777" w:rsidR="00A0763D" w:rsidRPr="00B90F38" w:rsidRDefault="00A0763D" w:rsidP="00A0763D">
      <w:pPr>
        <w:pStyle w:val="Code"/>
      </w:pPr>
      <w:r w:rsidRPr="00B90F38">
        <w:t> B      1       61.735    1795       7      3      61.750</w:t>
      </w:r>
    </w:p>
    <w:p w14:paraId="50160224" w14:textId="77777777" w:rsidR="00A0763D" w:rsidRPr="00B90F38" w:rsidRDefault="00A0763D" w:rsidP="00A0763D">
      <w:pPr>
        <w:pStyle w:val="Code"/>
      </w:pPr>
      <w:r w:rsidRPr="00B90F38">
        <w:t> C      2       65.406    1695       6    159      65.393</w:t>
      </w:r>
    </w:p>
    <w:p w14:paraId="775CF5B1" w14:textId="77777777" w:rsidR="00A0763D" w:rsidRPr="00B90F38" w:rsidRDefault="00A0763D" w:rsidP="00A0763D">
      <w:pPr>
        <w:pStyle w:val="Code"/>
      </w:pPr>
      <w:r w:rsidRPr="00B90F38">
        <w:t> C#     2       69.296    1600       6     64      69.275</w:t>
      </w:r>
    </w:p>
    <w:p w14:paraId="444A869B" w14:textId="77777777" w:rsidR="00A0763D" w:rsidRPr="00B90F38" w:rsidRDefault="00A0763D" w:rsidP="00A0763D">
      <w:pPr>
        <w:pStyle w:val="Code"/>
      </w:pPr>
      <w:r w:rsidRPr="00B90F38">
        <w:t> D      2       73.416    1510       5    230      73.404</w:t>
      </w:r>
    </w:p>
    <w:p w14:paraId="7A1AB329" w14:textId="77777777" w:rsidR="00A0763D" w:rsidRPr="00B90F38" w:rsidRDefault="00A0763D" w:rsidP="00A0763D">
      <w:pPr>
        <w:pStyle w:val="Code"/>
      </w:pPr>
      <w:r w:rsidRPr="00B90F38">
        <w:t> D#     2       77.782    1425       5    145      77.783</w:t>
      </w:r>
    </w:p>
    <w:p w14:paraId="6D581757" w14:textId="77777777" w:rsidR="00A0763D" w:rsidRPr="00B90F38" w:rsidRDefault="00A0763D" w:rsidP="00A0763D">
      <w:pPr>
        <w:pStyle w:val="Code"/>
      </w:pPr>
      <w:r w:rsidRPr="00B90F38">
        <w:t> E      2       82.407    1345       5     65      82.409</w:t>
      </w:r>
    </w:p>
    <w:p w14:paraId="678450BA" w14:textId="77777777" w:rsidR="00A0763D" w:rsidRPr="00B90F38" w:rsidRDefault="00A0763D" w:rsidP="00A0763D">
      <w:pPr>
        <w:pStyle w:val="Code"/>
      </w:pPr>
      <w:r w:rsidRPr="00B90F38">
        <w:t> F      2       87.307    1270       4    246      87.276</w:t>
      </w:r>
    </w:p>
    <w:p w14:paraId="5A19CD9B" w14:textId="77777777" w:rsidR="00A0763D" w:rsidRPr="00B90F38" w:rsidRDefault="00A0763D" w:rsidP="00A0763D">
      <w:pPr>
        <w:pStyle w:val="Code"/>
      </w:pPr>
      <w:r w:rsidRPr="00B90F38">
        <w:t> F#     2       92.499    1198       4    174      92.521</w:t>
      </w:r>
    </w:p>
    <w:p w14:paraId="2AF18B93" w14:textId="77777777" w:rsidR="00A0763D" w:rsidRPr="00B90F38" w:rsidRDefault="00A0763D" w:rsidP="00A0763D">
      <w:pPr>
        <w:pStyle w:val="Code"/>
      </w:pPr>
      <w:r w:rsidRPr="00B90F38">
        <w:t> G      2       97.999    1131       4    107      98.002</w:t>
      </w:r>
    </w:p>
    <w:p w14:paraId="0F845F32" w14:textId="77777777" w:rsidR="00A0763D" w:rsidRPr="00B90F38" w:rsidRDefault="00A0763D" w:rsidP="00A0763D">
      <w:pPr>
        <w:pStyle w:val="Code"/>
      </w:pPr>
      <w:r w:rsidRPr="00B90F38">
        <w:t> G#     2      103.826    1068       4     44     103.783</w:t>
      </w:r>
    </w:p>
    <w:p w14:paraId="6444BE01" w14:textId="77777777" w:rsidR="00A0763D" w:rsidRPr="00B90F38" w:rsidRDefault="00A0763D" w:rsidP="00A0763D">
      <w:pPr>
        <w:pStyle w:val="Code"/>
      </w:pPr>
      <w:r w:rsidRPr="00B90F38">
        <w:t> A      2      110.000    1008       3    240     109.961</w:t>
      </w:r>
    </w:p>
    <w:p w14:paraId="3C3A1916" w14:textId="77777777" w:rsidR="00A0763D" w:rsidRPr="00B90F38" w:rsidRDefault="00A0763D" w:rsidP="00A0763D">
      <w:pPr>
        <w:pStyle w:val="Code"/>
      </w:pPr>
      <w:r w:rsidRPr="00B90F38">
        <w:t> A#     2      116.541     951       3    183     116.552</w:t>
      </w:r>
    </w:p>
    <w:p w14:paraId="1BE129FA" w14:textId="77777777" w:rsidR="00A0763D" w:rsidRPr="00B90F38" w:rsidRDefault="00A0763D" w:rsidP="00A0763D">
      <w:pPr>
        <w:pStyle w:val="Code"/>
      </w:pPr>
      <w:r w:rsidRPr="00B90F38">
        <w:t> B      2      123.471     898       3    130     123.431</w:t>
      </w:r>
    </w:p>
    <w:p w14:paraId="28140C27" w14:textId="77777777" w:rsidR="00A0763D" w:rsidRPr="00B90F38" w:rsidRDefault="00A0763D" w:rsidP="00A0763D">
      <w:pPr>
        <w:pStyle w:val="Code"/>
      </w:pPr>
      <w:r w:rsidRPr="00B90F38">
        <w:t> C      3      130.813     847       3     79     130.863</w:t>
      </w:r>
    </w:p>
    <w:p w14:paraId="2422EDB7" w14:textId="77777777" w:rsidR="00A0763D" w:rsidRPr="00B90F38" w:rsidRDefault="00A0763D" w:rsidP="00A0763D">
      <w:pPr>
        <w:pStyle w:val="Code"/>
      </w:pPr>
      <w:r w:rsidRPr="00B90F38">
        <w:t> C#     3      138.591     800       3     32     138.551</w:t>
      </w:r>
    </w:p>
    <w:p w14:paraId="6B064C23" w14:textId="77777777" w:rsidR="00A0763D" w:rsidRPr="00B90F38" w:rsidRDefault="00A0763D" w:rsidP="00A0763D">
      <w:pPr>
        <w:pStyle w:val="Code"/>
      </w:pPr>
      <w:r w:rsidRPr="00B90F38">
        <w:t> D      3      146.832     755       2    243     146.809</w:t>
      </w:r>
    </w:p>
    <w:p w14:paraId="6BA3BF91" w14:textId="77777777" w:rsidR="00A0763D" w:rsidRPr="00B90F38" w:rsidRDefault="00A0763D" w:rsidP="00A0763D">
      <w:pPr>
        <w:pStyle w:val="Code"/>
      </w:pPr>
      <w:r w:rsidRPr="00B90F38">
        <w:t> D#     3      155.563     713       2    201     155.457</w:t>
      </w:r>
    </w:p>
    <w:p w14:paraId="03F90A67" w14:textId="77777777" w:rsidR="00A0763D" w:rsidRPr="00B90F38" w:rsidRDefault="00A0763D" w:rsidP="00A0763D">
      <w:pPr>
        <w:pStyle w:val="Code"/>
      </w:pPr>
      <w:r w:rsidRPr="00B90F38">
        <w:t> E      3      164.814     673       2    161     164.696</w:t>
      </w:r>
    </w:p>
    <w:p w14:paraId="0410B41D" w14:textId="77777777" w:rsidR="00A0763D" w:rsidRPr="00B90F38" w:rsidRDefault="00A0763D" w:rsidP="00A0763D">
      <w:pPr>
        <w:pStyle w:val="Code"/>
      </w:pPr>
      <w:r w:rsidRPr="00B90F38">
        <w:t> F      3      174.614     635       2    123     174.552</w:t>
      </w:r>
    </w:p>
    <w:p w14:paraId="0FDA73D6" w14:textId="77777777" w:rsidR="00A0763D" w:rsidRPr="00B90F38" w:rsidRDefault="00A0763D" w:rsidP="00A0763D">
      <w:pPr>
        <w:pStyle w:val="Code"/>
      </w:pPr>
      <w:r w:rsidRPr="00B90F38">
        <w:t> F#     3      184.997     599       2     87     185.043</w:t>
      </w:r>
    </w:p>
    <w:p w14:paraId="4A9A8E2A" w14:textId="77777777" w:rsidR="00A0763D" w:rsidRPr="00B90F38" w:rsidRDefault="00A0763D" w:rsidP="00A0763D">
      <w:pPr>
        <w:pStyle w:val="Code"/>
      </w:pPr>
      <w:r w:rsidRPr="00B90F38">
        <w:t> G      3      195.998     566       2     54     195.831</w:t>
      </w:r>
    </w:p>
    <w:p w14:paraId="264CCEA8" w14:textId="77777777" w:rsidR="00A0763D" w:rsidRPr="00B90F38" w:rsidRDefault="00A0763D" w:rsidP="00A0763D">
      <w:pPr>
        <w:pStyle w:val="Code"/>
      </w:pPr>
      <w:r w:rsidRPr="00B90F38">
        <w:t> G#     3      207.652     534       2     22     207.567</w:t>
      </w:r>
    </w:p>
    <w:p w14:paraId="6BA0BDFF" w14:textId="77777777" w:rsidR="00A0763D" w:rsidRPr="00B90F38" w:rsidRDefault="00A0763D" w:rsidP="00A0763D">
      <w:pPr>
        <w:pStyle w:val="Code"/>
      </w:pPr>
      <w:r w:rsidRPr="00B90F38">
        <w:t> A      3      220.000     504       1    248     219.922</w:t>
      </w:r>
    </w:p>
    <w:p w14:paraId="10A5DDF8" w14:textId="77777777" w:rsidR="00A0763D" w:rsidRPr="00B90F38" w:rsidRDefault="00A0763D" w:rsidP="00A0763D">
      <w:pPr>
        <w:pStyle w:val="Code"/>
      </w:pPr>
      <w:r w:rsidRPr="00B90F38">
        <w:t> A#     3      233.082     476       1    220     232.858</w:t>
      </w:r>
    </w:p>
    <w:p w14:paraId="46413029" w14:textId="77777777" w:rsidR="00A0763D" w:rsidRPr="00B90F38" w:rsidRDefault="00A0763D" w:rsidP="00A0763D">
      <w:pPr>
        <w:pStyle w:val="Code"/>
      </w:pPr>
      <w:r w:rsidRPr="00B90F38">
        <w:t> B      3      246.942     449       1    193     246.861</w:t>
      </w:r>
    </w:p>
    <w:p w14:paraId="4DE17028" w14:textId="77777777" w:rsidR="00A0763D" w:rsidRPr="00B90F38" w:rsidRDefault="00A0763D" w:rsidP="00A0763D">
      <w:pPr>
        <w:pStyle w:val="Code"/>
      </w:pPr>
      <w:r w:rsidRPr="00B90F38">
        <w:t> C      4      261.626     424       1    168     261.417</w:t>
      </w:r>
    </w:p>
    <w:p w14:paraId="5C989183" w14:textId="77777777" w:rsidR="00A0763D" w:rsidRPr="00B90F38" w:rsidRDefault="00A0763D" w:rsidP="00A0763D">
      <w:pPr>
        <w:pStyle w:val="Code"/>
      </w:pPr>
      <w:r w:rsidRPr="00B90F38">
        <w:t> C#     4      277.183     400       1    144     277.102</w:t>
      </w:r>
    </w:p>
    <w:p w14:paraId="64132667" w14:textId="77777777" w:rsidR="00A0763D" w:rsidRPr="00B90F38" w:rsidRDefault="00A0763D" w:rsidP="00A0763D">
      <w:pPr>
        <w:pStyle w:val="Code"/>
      </w:pPr>
      <w:r w:rsidRPr="00B90F38">
        <w:t> D      4      293.665     377       1    121     294.007</w:t>
      </w:r>
    </w:p>
    <w:p w14:paraId="4DB53920" w14:textId="77777777" w:rsidR="00A0763D" w:rsidRPr="00B90F38" w:rsidRDefault="00A0763D" w:rsidP="00A0763D">
      <w:pPr>
        <w:pStyle w:val="Code"/>
      </w:pPr>
      <w:r w:rsidRPr="00B90F38">
        <w:t> D#     4      311.127     356       1    100     311.350</w:t>
      </w:r>
    </w:p>
    <w:p w14:paraId="3C5D5632" w14:textId="77777777" w:rsidR="00A0763D" w:rsidRPr="00B90F38" w:rsidRDefault="00A0763D" w:rsidP="00A0763D">
      <w:pPr>
        <w:pStyle w:val="Code"/>
      </w:pPr>
      <w:r w:rsidRPr="00B90F38">
        <w:t> E      4      329.628     336       1     80     329.883</w:t>
      </w:r>
    </w:p>
    <w:p w14:paraId="63C08046" w14:textId="77777777" w:rsidR="00A0763D" w:rsidRPr="00B90F38" w:rsidRDefault="00A0763D" w:rsidP="00A0763D">
      <w:pPr>
        <w:pStyle w:val="Code"/>
      </w:pPr>
      <w:r w:rsidRPr="00B90F38">
        <w:t> F      4      349.228     317       1     61     349.655</w:t>
      </w:r>
    </w:p>
    <w:p w14:paraId="6B05DB8A" w14:textId="77777777" w:rsidR="00A0763D" w:rsidRPr="00B90F38" w:rsidRDefault="00A0763D" w:rsidP="00A0763D">
      <w:pPr>
        <w:pStyle w:val="Code"/>
      </w:pPr>
      <w:r w:rsidRPr="00B90F38">
        <w:t> F#     4      369.994     300       1     44     369.469</w:t>
      </w:r>
    </w:p>
    <w:p w14:paraId="5AC41C5E" w14:textId="77777777" w:rsidR="00A0763D" w:rsidRPr="00B90F38" w:rsidRDefault="00A0763D" w:rsidP="00A0763D">
      <w:pPr>
        <w:pStyle w:val="Code"/>
      </w:pPr>
      <w:r w:rsidRPr="00B90F38">
        <w:t> G      4      391.995     283       1     27     391.663</w:t>
      </w:r>
    </w:p>
    <w:p w14:paraId="308116E5" w14:textId="77777777" w:rsidR="00A0763D" w:rsidRPr="00B90F38" w:rsidRDefault="00A0763D" w:rsidP="00A0763D">
      <w:pPr>
        <w:pStyle w:val="Code"/>
      </w:pPr>
      <w:r w:rsidRPr="00B90F38">
        <w:t> G#     4      415.305     267       1     11     415.133</w:t>
      </w:r>
    </w:p>
    <w:p w14:paraId="63581360" w14:textId="77777777" w:rsidR="00A0763D" w:rsidRPr="00B90F38" w:rsidRDefault="00A0763D" w:rsidP="00A0763D">
      <w:pPr>
        <w:pStyle w:val="Code"/>
      </w:pPr>
      <w:r w:rsidRPr="00B90F38">
        <w:t> A      4      440.000     252       0    252     439.844</w:t>
      </w:r>
    </w:p>
    <w:p w14:paraId="44EC2EF4" w14:textId="77777777" w:rsidR="00A0763D" w:rsidRPr="00B90F38" w:rsidRDefault="00A0763D" w:rsidP="00A0763D">
      <w:pPr>
        <w:pStyle w:val="Code"/>
      </w:pPr>
      <w:r w:rsidRPr="00B90F38">
        <w:t> A#     4      466.164     238       0    238     465.717</w:t>
      </w:r>
    </w:p>
    <w:p w14:paraId="33D221C1" w14:textId="77777777" w:rsidR="00A0763D" w:rsidRPr="00B90F38" w:rsidRDefault="00A0763D" w:rsidP="00A0763D">
      <w:pPr>
        <w:pStyle w:val="Code"/>
      </w:pPr>
      <w:r w:rsidRPr="00B90F38">
        <w:t> B      4      493.883     224       0    224     494.824</w:t>
      </w:r>
    </w:p>
    <w:p w14:paraId="1F65BE29" w14:textId="77777777" w:rsidR="00A0763D" w:rsidRPr="00B90F38" w:rsidRDefault="00A0763D" w:rsidP="00A0763D">
      <w:pPr>
        <w:pStyle w:val="Code"/>
      </w:pPr>
      <w:r w:rsidRPr="00B90F38">
        <w:t> C      5      523.251     212       0    212     522.833</w:t>
      </w:r>
    </w:p>
    <w:p w14:paraId="1D3CE497" w14:textId="77777777" w:rsidR="00A0763D" w:rsidRPr="00B90F38" w:rsidRDefault="00A0763D" w:rsidP="00A0763D">
      <w:pPr>
        <w:pStyle w:val="Code"/>
      </w:pPr>
      <w:r w:rsidRPr="00B90F38">
        <w:t> C#     5      554.365     200       0    200     554.203</w:t>
      </w:r>
    </w:p>
    <w:p w14:paraId="441A4973" w14:textId="77777777" w:rsidR="00A0763D" w:rsidRPr="00B90F38" w:rsidRDefault="00A0763D" w:rsidP="00A0763D">
      <w:pPr>
        <w:pStyle w:val="Code"/>
      </w:pPr>
      <w:r w:rsidRPr="00B90F38">
        <w:t> D      5      587.330     189       0    189     586.458</w:t>
      </w:r>
    </w:p>
    <w:p w14:paraId="3F809D64" w14:textId="77777777" w:rsidR="00A0763D" w:rsidRPr="00B90F38" w:rsidRDefault="00A0763D" w:rsidP="00A0763D">
      <w:pPr>
        <w:pStyle w:val="Code"/>
      </w:pPr>
      <w:r w:rsidRPr="00B90F38">
        <w:t> D#     5      622.254     178       0    178     622.700</w:t>
      </w:r>
    </w:p>
    <w:p w14:paraId="4422CC49" w14:textId="77777777" w:rsidR="00A0763D" w:rsidRPr="00B90F38" w:rsidRDefault="00A0763D" w:rsidP="00A0763D">
      <w:pPr>
        <w:pStyle w:val="Code"/>
      </w:pPr>
      <w:r w:rsidRPr="00B90F38">
        <w:t> E      5      659.255     168       0    168     659.766</w:t>
      </w:r>
    </w:p>
    <w:p w14:paraId="0603E6E3" w14:textId="77777777" w:rsidR="00A0763D" w:rsidRPr="00B90F38" w:rsidRDefault="00A0763D" w:rsidP="00A0763D">
      <w:pPr>
        <w:pStyle w:val="Code"/>
      </w:pPr>
      <w:r w:rsidRPr="00B90F38">
        <w:t> F      5      698.456     159       0    159     697.111</w:t>
      </w:r>
    </w:p>
    <w:p w14:paraId="5EBD4830" w14:textId="77777777" w:rsidR="00A0763D" w:rsidRPr="00B90F38" w:rsidRDefault="00A0763D" w:rsidP="00A0763D">
      <w:pPr>
        <w:pStyle w:val="Code"/>
      </w:pPr>
      <w:r w:rsidRPr="00B90F38">
        <w:t> F#     5      739.989     150       0    150     738.938</w:t>
      </w:r>
    </w:p>
    <w:p w14:paraId="1E873C58" w14:textId="77777777" w:rsidR="00A0763D" w:rsidRPr="00B90F38" w:rsidRDefault="00A0763D" w:rsidP="00A0763D">
      <w:pPr>
        <w:pStyle w:val="Code"/>
      </w:pPr>
      <w:r w:rsidRPr="00B90F38">
        <w:t> G      5      783.991     141       0    141     786.104</w:t>
      </w:r>
    </w:p>
    <w:p w14:paraId="4522CCD1" w14:textId="77777777" w:rsidR="00A0763D" w:rsidRPr="00B90F38" w:rsidRDefault="00A0763D" w:rsidP="00A0763D">
      <w:pPr>
        <w:pStyle w:val="Code"/>
      </w:pPr>
      <w:r w:rsidRPr="00B90F38">
        <w:t> G#     5      830.609     133       0    133     833.388</w:t>
      </w:r>
    </w:p>
    <w:p w14:paraId="63184763" w14:textId="77777777" w:rsidR="00A0763D" w:rsidRPr="00B90F38" w:rsidRDefault="00A0763D" w:rsidP="00A0763D">
      <w:pPr>
        <w:pStyle w:val="Code"/>
      </w:pPr>
      <w:r w:rsidRPr="00B90F38">
        <w:t> A      5      880.000     126       0    126     879.688</w:t>
      </w:r>
    </w:p>
    <w:p w14:paraId="35779C86" w14:textId="77777777" w:rsidR="00A0763D" w:rsidRPr="00B90F38" w:rsidRDefault="00A0763D" w:rsidP="00A0763D">
      <w:pPr>
        <w:pStyle w:val="Code"/>
      </w:pPr>
      <w:r w:rsidRPr="00B90F38">
        <w:t> A#     5      932.328     119       0    119     931.434</w:t>
      </w:r>
    </w:p>
    <w:p w14:paraId="48BC8850" w14:textId="77777777" w:rsidR="00A0763D" w:rsidRPr="00B90F38" w:rsidRDefault="00A0763D" w:rsidP="00A0763D">
      <w:pPr>
        <w:pStyle w:val="Code"/>
      </w:pPr>
      <w:r w:rsidRPr="00B90F38">
        <w:t> B      5      987.767     112       0    112     989.648</w:t>
      </w:r>
    </w:p>
    <w:p w14:paraId="03C6316B" w14:textId="77777777" w:rsidR="00A0763D" w:rsidRPr="00B90F38" w:rsidRDefault="00A0763D" w:rsidP="00A0763D">
      <w:pPr>
        <w:pStyle w:val="Code"/>
      </w:pPr>
      <w:r w:rsidRPr="00B90F38">
        <w:t> C      6     1046.502     106       0    106    1045.666</w:t>
      </w:r>
    </w:p>
    <w:p w14:paraId="65628CDE" w14:textId="77777777" w:rsidR="00A0763D" w:rsidRPr="00B90F38" w:rsidRDefault="00A0763D" w:rsidP="00A0763D">
      <w:pPr>
        <w:pStyle w:val="Code"/>
      </w:pPr>
      <w:r w:rsidRPr="00B90F38">
        <w:t> C#     6     1108.731     100       0    100    1108.406</w:t>
      </w:r>
    </w:p>
    <w:p w14:paraId="10C306EE" w14:textId="77777777" w:rsidR="00A0763D" w:rsidRPr="00B90F38" w:rsidRDefault="00A0763D" w:rsidP="00A0763D">
      <w:pPr>
        <w:pStyle w:val="Code"/>
      </w:pPr>
      <w:r w:rsidRPr="00B90F38">
        <w:t> D      6     1174.659      94       0     94    1179.156</w:t>
      </w:r>
    </w:p>
    <w:p w14:paraId="24ED899E" w14:textId="77777777" w:rsidR="00A0763D" w:rsidRPr="00B90F38" w:rsidRDefault="00A0763D" w:rsidP="00A0763D">
      <w:pPr>
        <w:pStyle w:val="Code"/>
      </w:pPr>
      <w:r w:rsidRPr="00B90F38">
        <w:t> D#     6     1244.508      89       0     89    1245.400</w:t>
      </w:r>
    </w:p>
    <w:p w14:paraId="47C52BDE" w14:textId="77777777" w:rsidR="00A0763D" w:rsidRPr="00B90F38" w:rsidRDefault="00A0763D" w:rsidP="00A0763D">
      <w:pPr>
        <w:pStyle w:val="Code"/>
      </w:pPr>
      <w:r w:rsidRPr="00B90F38">
        <w:t> E      6     1318.510      84       0     84    1319.531</w:t>
      </w:r>
    </w:p>
    <w:p w14:paraId="7230C9B3" w14:textId="77777777" w:rsidR="00A0763D" w:rsidRPr="00B90F38" w:rsidRDefault="00A0763D" w:rsidP="00A0763D">
      <w:pPr>
        <w:pStyle w:val="Code"/>
      </w:pPr>
      <w:r w:rsidRPr="00B90F38">
        <w:t> F      6     1396.913      79       0     79    1403.046</w:t>
      </w:r>
    </w:p>
    <w:p w14:paraId="54B6C100" w14:textId="77777777" w:rsidR="00A0763D" w:rsidRPr="00B90F38" w:rsidRDefault="00A0763D" w:rsidP="00A0763D">
      <w:pPr>
        <w:pStyle w:val="Code"/>
      </w:pPr>
      <w:r w:rsidRPr="00B90F38">
        <w:t> F#     6     1479.978      75       0     75    1477.875</w:t>
      </w:r>
    </w:p>
    <w:p w14:paraId="02170947" w14:textId="77777777" w:rsidR="00A0763D" w:rsidRPr="00B90F38" w:rsidRDefault="00A0763D" w:rsidP="00A0763D">
      <w:pPr>
        <w:pStyle w:val="Code"/>
      </w:pPr>
      <w:r w:rsidRPr="00B90F38">
        <w:t> G      6     1567.982      71       0     71    1561.136</w:t>
      </w:r>
    </w:p>
    <w:p w14:paraId="48CB87F7" w14:textId="77777777" w:rsidR="00A0763D" w:rsidRPr="00B90F38" w:rsidRDefault="00A0763D" w:rsidP="00A0763D">
      <w:pPr>
        <w:pStyle w:val="Code"/>
      </w:pPr>
      <w:r w:rsidRPr="00B90F38">
        <w:t> G#     6     1661.219      67       0     67    1654.338</w:t>
      </w:r>
    </w:p>
    <w:p w14:paraId="432BD7CA" w14:textId="77777777" w:rsidR="00A0763D" w:rsidRPr="00B90F38" w:rsidRDefault="00A0763D" w:rsidP="00A0763D">
      <w:pPr>
        <w:pStyle w:val="Code"/>
      </w:pPr>
      <w:r w:rsidRPr="00B90F38">
        <w:t> A      6     1760.000      63       0     63    1759.375</w:t>
      </w:r>
    </w:p>
    <w:p w14:paraId="04022EB0" w14:textId="77777777" w:rsidR="00A0763D" w:rsidRPr="00B90F38" w:rsidRDefault="00A0763D" w:rsidP="00A0763D">
      <w:pPr>
        <w:pStyle w:val="Code"/>
      </w:pPr>
      <w:r w:rsidRPr="00B90F38">
        <w:t> A#     6     1864.655      59       0     59    1878.655</w:t>
      </w:r>
    </w:p>
    <w:p w14:paraId="62C5C24B" w14:textId="77777777" w:rsidR="00A0763D" w:rsidRPr="00B90F38" w:rsidRDefault="00A0763D" w:rsidP="00A0763D">
      <w:pPr>
        <w:pStyle w:val="Code"/>
      </w:pPr>
      <w:r w:rsidRPr="00B90F38">
        <w:t> B      6     1975.533      56       0     56    1979.297</w:t>
      </w:r>
    </w:p>
    <w:p w14:paraId="57BBA577" w14:textId="77777777" w:rsidR="00A0763D" w:rsidRPr="00B90F38" w:rsidRDefault="00A0763D" w:rsidP="00A0763D">
      <w:pPr>
        <w:pStyle w:val="Code"/>
      </w:pPr>
      <w:r w:rsidRPr="00B90F38">
        <w:t> C      7     2093.005      53       0     53    2091.333</w:t>
      </w:r>
    </w:p>
    <w:p w14:paraId="54C7A77D" w14:textId="77777777" w:rsidR="00A0763D" w:rsidRPr="00B90F38" w:rsidRDefault="00A0763D" w:rsidP="00A0763D">
      <w:pPr>
        <w:pStyle w:val="Code"/>
      </w:pPr>
      <w:r w:rsidRPr="00B90F38">
        <w:t> C#     7     2217.461      50       0     50    2216.813</w:t>
      </w:r>
    </w:p>
    <w:p w14:paraId="0A713769" w14:textId="77777777" w:rsidR="00A0763D" w:rsidRPr="00B90F38" w:rsidRDefault="00A0763D" w:rsidP="00A0763D">
      <w:pPr>
        <w:pStyle w:val="Code"/>
      </w:pPr>
      <w:r w:rsidRPr="00B90F38">
        <w:t> D      7     2349.318      47       0     47    2358.311</w:t>
      </w:r>
    </w:p>
    <w:p w14:paraId="3467782F" w14:textId="77777777" w:rsidR="00A0763D" w:rsidRPr="00B90F38" w:rsidRDefault="00A0763D" w:rsidP="00A0763D">
      <w:pPr>
        <w:pStyle w:val="Code"/>
      </w:pPr>
      <w:r w:rsidRPr="00B90F38">
        <w:t> D#     7     2489.016      45       0     45    2463.125</w:t>
      </w:r>
    </w:p>
    <w:p w14:paraId="007A7008" w14:textId="77777777" w:rsidR="00A0763D" w:rsidRPr="00B90F38" w:rsidRDefault="00A0763D" w:rsidP="00A0763D">
      <w:pPr>
        <w:pStyle w:val="Code"/>
      </w:pPr>
      <w:r w:rsidRPr="00B90F38">
        <w:t> E      7     2637.020      42       0     42    2639.063</w:t>
      </w:r>
    </w:p>
    <w:p w14:paraId="742884EC" w14:textId="77777777" w:rsidR="00A0763D" w:rsidRPr="00B90F38" w:rsidRDefault="00A0763D" w:rsidP="00A0763D">
      <w:pPr>
        <w:pStyle w:val="Code"/>
      </w:pPr>
      <w:r w:rsidRPr="00B90F38">
        <w:t> F      7     2793.826      40       0     40    2771.016</w:t>
      </w:r>
    </w:p>
    <w:p w14:paraId="51803D68" w14:textId="77777777" w:rsidR="00A0763D" w:rsidRPr="00B90F38" w:rsidRDefault="00A0763D" w:rsidP="00A0763D">
      <w:pPr>
        <w:pStyle w:val="Code"/>
      </w:pPr>
      <w:r w:rsidRPr="00B90F38">
        <w:t> F#     7     2959.955      37       0     37    2995.693</w:t>
      </w:r>
    </w:p>
    <w:p w14:paraId="3FC0A4E9" w14:textId="77777777" w:rsidR="00A0763D" w:rsidRPr="00B90F38" w:rsidRDefault="00A0763D" w:rsidP="00A0763D">
      <w:pPr>
        <w:pStyle w:val="Code"/>
      </w:pPr>
      <w:r w:rsidRPr="00B90F38">
        <w:t> G      7     3135.963      35       0     35    3166.875</w:t>
      </w:r>
    </w:p>
    <w:p w14:paraId="5C834839" w14:textId="77777777" w:rsidR="00A0763D" w:rsidRPr="00B90F38" w:rsidRDefault="00A0763D" w:rsidP="00A0763D">
      <w:pPr>
        <w:pStyle w:val="Code"/>
      </w:pPr>
      <w:r w:rsidRPr="00B90F38">
        <w:t> G#     7     3322.438      33       0     33    3358.807</w:t>
      </w:r>
    </w:p>
    <w:p w14:paraId="33769AC9" w14:textId="77777777" w:rsidR="00A0763D" w:rsidRPr="00B90F38" w:rsidRDefault="00A0763D" w:rsidP="00A0763D">
      <w:pPr>
        <w:pStyle w:val="Code"/>
      </w:pPr>
      <w:r w:rsidRPr="00B90F38">
        <w:t> A      7     3520.000      31       0     31    3575.504</w:t>
      </w:r>
    </w:p>
    <w:p w14:paraId="681CCFF5" w14:textId="77777777" w:rsidR="00A0763D" w:rsidRPr="00B90F38" w:rsidRDefault="00A0763D" w:rsidP="00A0763D">
      <w:pPr>
        <w:pStyle w:val="Code"/>
      </w:pPr>
      <w:r w:rsidRPr="00B90F38">
        <w:t> A#     7     3729.310      30       0     30    3694.688</w:t>
      </w:r>
    </w:p>
    <w:p w14:paraId="3462DA06" w14:textId="77777777" w:rsidR="00A0763D" w:rsidRPr="00B90F38" w:rsidRDefault="00A0763D" w:rsidP="00A0763D">
      <w:pPr>
        <w:pStyle w:val="Code"/>
      </w:pPr>
      <w:r w:rsidRPr="00B90F38">
        <w:t> B      7     3951.066      28       0     28    3958.594</w:t>
      </w:r>
    </w:p>
    <w:p w14:paraId="4F52E0DC" w14:textId="77777777" w:rsidR="00A0763D" w:rsidRPr="00B90F38" w:rsidRDefault="00A0763D" w:rsidP="00A0763D">
      <w:pPr>
        <w:pStyle w:val="Code"/>
      </w:pPr>
      <w:r w:rsidRPr="00B90F38">
        <w:t> C      8     4186.009      26       0     26    4263.101</w:t>
      </w:r>
    </w:p>
    <w:p w14:paraId="3989391B" w14:textId="77777777" w:rsidR="00A0763D" w:rsidRPr="00B90F38" w:rsidRDefault="00A0763D" w:rsidP="00A0763D">
      <w:pPr>
        <w:pStyle w:val="Code"/>
      </w:pPr>
      <w:r w:rsidRPr="00B90F38">
        <w:t> C#     8     4434.922      25       0     25    4433.625</w:t>
      </w:r>
    </w:p>
    <w:p w14:paraId="60608AD6" w14:textId="77777777" w:rsidR="00A0763D" w:rsidRPr="00B90F38" w:rsidRDefault="00A0763D" w:rsidP="00A0763D">
      <w:pPr>
        <w:pStyle w:val="Code"/>
      </w:pPr>
      <w:r w:rsidRPr="00B90F38">
        <w:t> D      8     4698.636      24       0     24    4618.359</w:t>
      </w:r>
    </w:p>
    <w:p w14:paraId="72BB1F43" w14:textId="77777777" w:rsidR="00A0763D" w:rsidRPr="00B90F38" w:rsidRDefault="00A0763D" w:rsidP="00A0763D">
      <w:pPr>
        <w:pStyle w:val="Code"/>
      </w:pPr>
      <w:r w:rsidRPr="00B90F38">
        <w:t> D#     8     4978.032      22       0     22    5038.210</w:t>
      </w:r>
    </w:p>
    <w:p w14:paraId="0FAB4048" w14:textId="77777777" w:rsidR="00A0763D" w:rsidRPr="00B90F38" w:rsidRDefault="00A0763D" w:rsidP="00A0763D">
      <w:pPr>
        <w:pStyle w:val="Code"/>
      </w:pPr>
      <w:r w:rsidRPr="00B90F38">
        <w:t> E      8     5274.041      21       0     21    5278.125</w:t>
      </w:r>
    </w:p>
    <w:p w14:paraId="37CDD636" w14:textId="77777777" w:rsidR="00A0763D" w:rsidRPr="00B90F38" w:rsidRDefault="00A0763D" w:rsidP="00A0763D">
      <w:pPr>
        <w:pStyle w:val="Code"/>
      </w:pPr>
      <w:r w:rsidRPr="00B90F38">
        <w:t> F      8     5587.652      20       0     20    5542.031</w:t>
      </w:r>
    </w:p>
    <w:p w14:paraId="6E9F971A" w14:textId="77777777" w:rsidR="00A0763D" w:rsidRPr="00B90F38" w:rsidRDefault="00A0763D" w:rsidP="00A0763D">
      <w:pPr>
        <w:pStyle w:val="Code"/>
      </w:pPr>
      <w:r w:rsidRPr="00B90F38">
        <w:t> F#     8     5919.911      19       0     19    5833.717</w:t>
      </w:r>
    </w:p>
    <w:p w14:paraId="7B74B734" w14:textId="77777777" w:rsidR="00A0763D" w:rsidRPr="00B90F38" w:rsidRDefault="00A0763D" w:rsidP="00A0763D">
      <w:pPr>
        <w:pStyle w:val="Code"/>
      </w:pPr>
      <w:r w:rsidRPr="00B90F38">
        <w:t> G      8     6271.927      18       0     18    6157.813</w:t>
      </w:r>
    </w:p>
    <w:p w14:paraId="47A54259" w14:textId="77777777" w:rsidR="00A0763D" w:rsidRPr="00B90F38" w:rsidRDefault="00A0763D" w:rsidP="00A0763D">
      <w:pPr>
        <w:pStyle w:val="Code"/>
      </w:pPr>
      <w:r w:rsidRPr="00B90F38">
        <w:t> G#     8     6644.875      17       0     17    6520.037</w:t>
      </w:r>
    </w:p>
    <w:p w14:paraId="29EF1EEF" w14:textId="77777777" w:rsidR="00A0763D" w:rsidRPr="00B90F38" w:rsidRDefault="00A0763D" w:rsidP="00A0763D">
      <w:pPr>
        <w:pStyle w:val="Code"/>
      </w:pPr>
      <w:r w:rsidRPr="00B90F38">
        <w:t> A      8     7040.000      16       0     16    6927.539</w:t>
      </w:r>
    </w:p>
    <w:p w14:paraId="55827F0E" w14:textId="77777777" w:rsidR="00A0763D" w:rsidRPr="00B90F38" w:rsidRDefault="00A0763D" w:rsidP="00A0763D">
      <w:pPr>
        <w:pStyle w:val="Code"/>
      </w:pPr>
      <w:r w:rsidRPr="00B90F38">
        <w:t> A#     8     7458.620      15       0     15    7389.375</w:t>
      </w:r>
    </w:p>
    <w:p w14:paraId="0A5119D3" w14:textId="77777777" w:rsidR="00A0763D" w:rsidRPr="00B90F38" w:rsidRDefault="00A0763D" w:rsidP="00A0763D">
      <w:pPr>
        <w:pStyle w:val="Code"/>
      </w:pPr>
      <w:r w:rsidRPr="00B90F38">
        <w:t> B      8     7902.133      14       0     14    7917.188</w:t>
      </w:r>
    </w:p>
    <w:p w14:paraId="6458700B" w14:textId="7E31100A" w:rsidR="00285459" w:rsidRDefault="00285459">
      <w:r>
        <w:br w:type="page"/>
      </w:r>
    </w:p>
    <w:p w14:paraId="3CBB1BC6" w14:textId="77777777" w:rsidR="00A0763D" w:rsidRPr="00D67A27" w:rsidRDefault="00A40763" w:rsidP="00A0763D">
      <w:pPr>
        <w:pStyle w:val="Heading1"/>
      </w:pPr>
      <w:dir w:val="ltr">
        <w:r w:rsidR="00A0763D" w:rsidRPr="00D67A27">
          <w:t>Advanced Programming</w:t>
        </w:r>
        <w:r w:rsidR="00A0763D" w:rsidRPr="00D67A27">
          <w:rPr>
            <w:rFonts w:ascii="Times New Roman" w:hAnsi="Times New Roman" w:cs="Times New Roman"/>
          </w:rPr>
          <w:t>‬</w:t>
        </w:r>
        <w:r w:rsidR="00604FA5">
          <w:t>‬</w:t>
        </w:r>
        <w:r w:rsidR="006435C9">
          <w:t>‬</w:t>
        </w:r>
        <w:r w:rsidR="00EC65D2">
          <w:t>‬</w:t>
        </w:r>
        <w:r w:rsidR="003C6F10">
          <w:t>‬</w:t>
        </w:r>
        <w:r w:rsidR="002670CF">
          <w:t>‬</w:t>
        </w:r>
        <w:r w:rsidR="00911D17">
          <w:t>‬</w:t>
        </w:r>
        <w:r w:rsidR="002D669C">
          <w:t>‬</w:t>
        </w:r>
        <w:r w:rsidR="00DB0DEE">
          <w:t>‬</w:t>
        </w:r>
        <w:r>
          <w:t>‬</w:t>
        </w:r>
      </w:dir>
    </w:p>
    <w:p w14:paraId="71254F5F" w14:textId="0F0571D4" w:rsidR="00A0763D" w:rsidRDefault="00A0763D" w:rsidP="00A0763D">
      <w:r w:rsidRPr="00B90F38">
        <w:t xml:space="preserve">Programs written in </w:t>
      </w:r>
      <w:r w:rsidR="00911D17">
        <w:t>SE</w:t>
      </w:r>
      <w:r w:rsidRPr="00B90F38">
        <w:t xml:space="preserve"> BASIC will run on the original unmodified ROM providing you restrict yourself to the original commands, although you can safely use line numbers beyond 9999. However, you may want to determine if the SE BASIC ROM is present, either to branch or to inform the user that their ROM is not supported. The following program determines if SE BASIC is present:</w:t>
      </w:r>
    </w:p>
    <w:p w14:paraId="3F62E48D" w14:textId="77777777" w:rsidR="00A0763D" w:rsidRPr="00B90F38" w:rsidRDefault="00A0763D" w:rsidP="00A0763D"/>
    <w:p w14:paraId="4FE6C492" w14:textId="77777777" w:rsidR="00A0763D" w:rsidRPr="00B90F38" w:rsidRDefault="00A0763D" w:rsidP="00A0763D">
      <w:pPr>
        <w:pStyle w:val="Code"/>
      </w:pPr>
      <w:r w:rsidRPr="00B90F38">
        <w:t>10 LET r$ = CHR$ (PEEK 43) + CHR$ (PEEK 44)</w:t>
      </w:r>
    </w:p>
    <w:p w14:paraId="630FFC97" w14:textId="77777777" w:rsidR="00A0763D" w:rsidRPr="00B90F38" w:rsidRDefault="00A0763D" w:rsidP="00A0763D">
      <w:pPr>
        <w:pStyle w:val="Code"/>
      </w:pPr>
      <w:r w:rsidRPr="00B90F38">
        <w:t>20 IF r$ = “SE” THEN PRINT “SE BASIC detected”</w:t>
      </w:r>
    </w:p>
    <w:p w14:paraId="775A07BE" w14:textId="77777777" w:rsidR="00A0763D" w:rsidRPr="00B90F38" w:rsidRDefault="00A0763D" w:rsidP="00A0763D"/>
    <w:p w14:paraId="53E7EA86" w14:textId="77777777" w:rsidR="00A0763D" w:rsidRDefault="00A0763D" w:rsidP="00A0763D">
      <w:r w:rsidRPr="00B90F38">
        <w:t>To determine the version number:</w:t>
      </w:r>
    </w:p>
    <w:p w14:paraId="031D031B" w14:textId="77777777" w:rsidR="00A0763D" w:rsidRPr="00B90F38" w:rsidRDefault="00A0763D" w:rsidP="00A0763D"/>
    <w:p w14:paraId="0B0CCFEB" w14:textId="77777777" w:rsidR="00A0763D" w:rsidRPr="00B90F38" w:rsidRDefault="00A0763D" w:rsidP="00A0763D">
      <w:pPr>
        <w:pStyle w:val="Code"/>
      </w:pPr>
      <w:r w:rsidRPr="00B90F38">
        <w:t>PRINT CHR$ (PEEK 37) + “.” + CHR$ (PEEK 38) + CHR$ (PEEK 39)</w:t>
      </w:r>
    </w:p>
    <w:p w14:paraId="05912B31" w14:textId="77777777" w:rsidR="00A0763D" w:rsidRDefault="00A0763D" w:rsidP="00A0763D"/>
    <w:p w14:paraId="2D329F7B" w14:textId="77777777" w:rsidR="00A0763D" w:rsidRDefault="00A0763D" w:rsidP="00A0763D">
      <w:r w:rsidRPr="00B90F38">
        <w:t>Versions prior to 3.00 are not open source.</w:t>
      </w:r>
    </w:p>
    <w:p w14:paraId="0A1CEE1C" w14:textId="77777777" w:rsidR="00A0763D" w:rsidRPr="00B90F38" w:rsidRDefault="00A0763D" w:rsidP="00A0763D">
      <w:pPr>
        <w:pStyle w:val="Heading2"/>
      </w:pPr>
      <w:r w:rsidRPr="00B90F38">
        <w:t xml:space="preserve">IF ... </w:t>
      </w:r>
      <w:r w:rsidRPr="00911D17">
        <w:t>ELSE</w:t>
      </w:r>
    </w:p>
    <w:p w14:paraId="12E74C24" w14:textId="3206A43E" w:rsidR="00A0763D" w:rsidRDefault="00A0763D" w:rsidP="00A0763D">
      <w:r w:rsidRPr="00B90F38">
        <w:t xml:space="preserve">Although </w:t>
      </w:r>
      <w:r w:rsidR="00911D17">
        <w:t>SE</w:t>
      </w:r>
      <w:r w:rsidRPr="00B90F38">
        <w:t xml:space="preserve"> BASIC does not include an ELSE command, IF ... ELSE can be constructed as follows:</w:t>
      </w:r>
    </w:p>
    <w:p w14:paraId="4E60BBBF" w14:textId="77777777" w:rsidR="00A0763D" w:rsidRPr="00B90F38" w:rsidRDefault="00A0763D" w:rsidP="00A0763D"/>
    <w:p w14:paraId="700F70D7" w14:textId="2DC175C8" w:rsidR="00A0763D" w:rsidRPr="00B90F38" w:rsidRDefault="00604FA5" w:rsidP="00A0763D">
      <w:pPr>
        <w:pStyle w:val="Code"/>
      </w:pPr>
      <w:r>
        <w:t>10 IF a = true THEN GO</w:t>
      </w:r>
      <w:r w:rsidR="00A0763D" w:rsidRPr="00B90F38">
        <w:t>TO lineA</w:t>
      </w:r>
    </w:p>
    <w:p w14:paraId="1B68DBDF" w14:textId="5F230C30" w:rsidR="00A0763D" w:rsidRPr="00B90F38" w:rsidRDefault="00A0763D" w:rsidP="00A0763D">
      <w:pPr>
        <w:pStyle w:val="Code"/>
      </w:pPr>
      <w:r w:rsidRPr="00B90F38">
        <w:t xml:space="preserve">20 IF b = </w:t>
      </w:r>
      <w:r w:rsidR="00604FA5">
        <w:t>true THEN GO</w:t>
      </w:r>
      <w:r w:rsidRPr="00B90F38">
        <w:t>TO lineB</w:t>
      </w:r>
    </w:p>
    <w:p w14:paraId="20C7C5EB" w14:textId="73F142FA" w:rsidR="00A0763D" w:rsidRPr="00B90F38" w:rsidRDefault="00604FA5" w:rsidP="00A0763D">
      <w:pPr>
        <w:pStyle w:val="Code"/>
      </w:pPr>
      <w:r>
        <w:t>30 IF c = true THEN GO</w:t>
      </w:r>
      <w:r w:rsidR="00A0763D" w:rsidRPr="00B90F38">
        <w:t>TO lineC</w:t>
      </w:r>
    </w:p>
    <w:p w14:paraId="2B007BEC" w14:textId="5B4E264B" w:rsidR="00A0763D" w:rsidRPr="00B90F38" w:rsidRDefault="00604FA5" w:rsidP="00A0763D">
      <w:pPr>
        <w:pStyle w:val="Code"/>
      </w:pPr>
      <w:r>
        <w:t>40 GO</w:t>
      </w:r>
      <w:r w:rsidR="00A0763D" w:rsidRPr="00B90F38">
        <w:t>TO lineD</w:t>
      </w:r>
    </w:p>
    <w:p w14:paraId="4C9EE560" w14:textId="77777777" w:rsidR="00A0763D" w:rsidRPr="00B90F38" w:rsidRDefault="00A0763D" w:rsidP="00A0763D">
      <w:pPr>
        <w:pStyle w:val="Heading2"/>
      </w:pPr>
      <w:r w:rsidRPr="00B90F38">
        <w:t>WHILE ... DO</w:t>
      </w:r>
    </w:p>
    <w:p w14:paraId="06D26926" w14:textId="77777777" w:rsidR="00A0763D" w:rsidRDefault="00A0763D" w:rsidP="00A0763D">
      <w:r w:rsidRPr="00B90F38">
        <w:t>In this kind of loop the test is carried out first. For example:</w:t>
      </w:r>
    </w:p>
    <w:p w14:paraId="51187F0A" w14:textId="77777777" w:rsidR="00A0763D" w:rsidRPr="00B90F38" w:rsidRDefault="00A0763D" w:rsidP="00A0763D"/>
    <w:p w14:paraId="33CE913A" w14:textId="41FAB64B" w:rsidR="00A0763D" w:rsidRPr="00B90F38" w:rsidRDefault="00604FA5" w:rsidP="00A0763D">
      <w:pPr>
        <w:pStyle w:val="Code"/>
      </w:pPr>
      <w:r>
        <w:t>10 IF i =&lt; 100 THEN GO</w:t>
      </w:r>
      <w:r w:rsidR="00A0763D" w:rsidRPr="00B90F38">
        <w:t>TO 40</w:t>
      </w:r>
    </w:p>
    <w:p w14:paraId="16A63BCF" w14:textId="77777777" w:rsidR="00A0763D" w:rsidRPr="00B90F38" w:rsidRDefault="00A0763D" w:rsidP="00A0763D">
      <w:pPr>
        <w:pStyle w:val="Code"/>
      </w:pPr>
      <w:r w:rsidRPr="00B90F38">
        <w:t>20 INPUT “Enter a number above 100: “; i</w:t>
      </w:r>
    </w:p>
    <w:p w14:paraId="02513098" w14:textId="38516911" w:rsidR="00A0763D" w:rsidRPr="00B90F38" w:rsidRDefault="00604FA5" w:rsidP="00A0763D">
      <w:pPr>
        <w:pStyle w:val="Code"/>
      </w:pPr>
      <w:r>
        <w:t>30 GO</w:t>
      </w:r>
      <w:r w:rsidR="00A0763D" w:rsidRPr="00B90F38">
        <w:t>TO 10</w:t>
      </w:r>
    </w:p>
    <w:p w14:paraId="7FC1FA20" w14:textId="77777777" w:rsidR="00A0763D" w:rsidRPr="00B90F38" w:rsidRDefault="00A0763D" w:rsidP="00A0763D">
      <w:pPr>
        <w:pStyle w:val="Code"/>
      </w:pPr>
      <w:r w:rsidRPr="00B90F38">
        <w:t>40 REM END</w:t>
      </w:r>
    </w:p>
    <w:p w14:paraId="4FA5A5B2" w14:textId="77777777" w:rsidR="00A0763D" w:rsidRPr="00B90F38" w:rsidRDefault="00A0763D" w:rsidP="00A0763D">
      <w:pPr>
        <w:pStyle w:val="Heading2"/>
      </w:pPr>
      <w:r w:rsidRPr="00B90F38">
        <w:t>REPEAT ... UNTIL</w:t>
      </w:r>
    </w:p>
    <w:p w14:paraId="20D28930" w14:textId="77777777" w:rsidR="00A0763D" w:rsidRDefault="00A0763D" w:rsidP="00A0763D">
      <w:r w:rsidRPr="00B90F38">
        <w:t>In this kind of loop the commands are carried out first. For example:</w:t>
      </w:r>
    </w:p>
    <w:p w14:paraId="47E5C304" w14:textId="77777777" w:rsidR="00A0763D" w:rsidRPr="00B90F38" w:rsidRDefault="00A0763D" w:rsidP="00A0763D"/>
    <w:p w14:paraId="54773C5B" w14:textId="77777777" w:rsidR="00A0763D" w:rsidRPr="00B90F38" w:rsidRDefault="00A0763D" w:rsidP="00A0763D">
      <w:pPr>
        <w:pStyle w:val="Code"/>
      </w:pPr>
      <w:r w:rsidRPr="00B90F38">
        <w:t>10 INPUT “Enter a number above 100: “; i</w:t>
      </w:r>
    </w:p>
    <w:p w14:paraId="7D5348F8" w14:textId="6281C6E4" w:rsidR="00A0763D" w:rsidRPr="00B90F38" w:rsidRDefault="00604FA5" w:rsidP="00A0763D">
      <w:pPr>
        <w:pStyle w:val="Code"/>
      </w:pPr>
      <w:r>
        <w:t>20 IF i =&lt; 100 THEN GO</w:t>
      </w:r>
      <w:r w:rsidR="00A0763D" w:rsidRPr="00B90F38">
        <w:t>TO 10</w:t>
      </w:r>
    </w:p>
    <w:p w14:paraId="7F235118" w14:textId="77777777" w:rsidR="00A0763D" w:rsidRPr="00B90F38" w:rsidRDefault="00A0763D" w:rsidP="00A0763D">
      <w:pPr>
        <w:pStyle w:val="Code"/>
      </w:pPr>
      <w:r w:rsidRPr="00B90F38">
        <w:t>30 REM END</w:t>
      </w:r>
    </w:p>
    <w:p w14:paraId="08EB016E" w14:textId="77777777" w:rsidR="00A0763D" w:rsidRPr="00B90F38" w:rsidRDefault="00A0763D" w:rsidP="00A0763D"/>
    <w:p w14:paraId="3AA2883E" w14:textId="77777777" w:rsidR="00A0763D" w:rsidRPr="00B90F38" w:rsidRDefault="00A0763D" w:rsidP="00A0763D">
      <w:pPr>
        <w:pStyle w:val="Heading2"/>
      </w:pPr>
      <w:r w:rsidRPr="00B90F38">
        <w:t>NAMED PROCEDURES</w:t>
      </w:r>
    </w:p>
    <w:p w14:paraId="08517D9B" w14:textId="461BF5B5" w:rsidR="00A0763D" w:rsidRDefault="00A0763D" w:rsidP="00A0763D">
      <w:r w:rsidRPr="00B90F38">
        <w:t xml:space="preserve">Although </w:t>
      </w:r>
      <w:r w:rsidR="00911D17">
        <w:t>SE</w:t>
      </w:r>
      <w:r w:rsidRPr="00B90F38">
        <w:t xml:space="preserve"> BASIC does not allow you to create named procedures, you can use definitions to make your programs more readable. For example:</w:t>
      </w:r>
    </w:p>
    <w:p w14:paraId="394C56EF" w14:textId="77777777" w:rsidR="00A0763D" w:rsidRPr="00B90F38" w:rsidRDefault="00A0763D" w:rsidP="00A0763D"/>
    <w:p w14:paraId="40AFEE6F" w14:textId="77777777" w:rsidR="00A0763D" w:rsidRPr="00B90F38" w:rsidRDefault="00A0763D" w:rsidP="00A0763D">
      <w:pPr>
        <w:pStyle w:val="Code"/>
      </w:pPr>
      <w:r w:rsidRPr="00B90F38">
        <w:t>10 LET HISCORE = 1000</w:t>
      </w:r>
    </w:p>
    <w:p w14:paraId="385AE979" w14:textId="2B280591" w:rsidR="00A0763D" w:rsidRPr="00B90F38" w:rsidRDefault="00604FA5" w:rsidP="00A0763D">
      <w:pPr>
        <w:pStyle w:val="Code"/>
      </w:pPr>
      <w:r>
        <w:t>20 GO</w:t>
      </w:r>
      <w:r w:rsidR="00A0763D" w:rsidRPr="00B90F38">
        <w:t>SUB HISCORE</w:t>
      </w:r>
    </w:p>
    <w:p w14:paraId="12BB95EF" w14:textId="77777777" w:rsidR="00A0763D" w:rsidRPr="00B90F38" w:rsidRDefault="00A0763D" w:rsidP="00A0763D">
      <w:pPr>
        <w:pStyle w:val="Code"/>
      </w:pPr>
      <w:r w:rsidRPr="00B90F38">
        <w:t>1000 REM PROC: HISCORE</w:t>
      </w:r>
    </w:p>
    <w:p w14:paraId="4173B689" w14:textId="77777777" w:rsidR="00A0763D" w:rsidRDefault="00A0763D" w:rsidP="00A0763D"/>
    <w:p w14:paraId="0F2E6EE7" w14:textId="77777777" w:rsidR="00A0763D" w:rsidRPr="00B90F38" w:rsidRDefault="00A0763D" w:rsidP="00A0763D">
      <w:r w:rsidRPr="00D67A27">
        <w:rPr>
          <w:b/>
        </w:rPr>
        <w:t>NOTE</w:t>
      </w:r>
      <w:r w:rsidRPr="00B90F38">
        <w:t>: If you RENUMber your program you will have to manually change your definitions. Therefore you should use the REM statement to label your procedures.</w:t>
      </w:r>
    </w:p>
    <w:p w14:paraId="03615230" w14:textId="77777777" w:rsidR="00A0763D" w:rsidRPr="00B90F38" w:rsidRDefault="00A0763D" w:rsidP="00A0763D">
      <w:pPr>
        <w:pStyle w:val="Heading2"/>
      </w:pPr>
      <w:r w:rsidRPr="00B90F38">
        <w:t>BOOLEAN LOGIC</w:t>
      </w:r>
    </w:p>
    <w:p w14:paraId="479AACBD" w14:textId="61B8934C" w:rsidR="00A0763D" w:rsidRDefault="00911D17" w:rsidP="00A0763D">
      <w:r>
        <w:t>SE</w:t>
      </w:r>
      <w:r w:rsidR="00A0763D" w:rsidRPr="00B90F38">
        <w:t xml:space="preserve"> BASIC provides three </w:t>
      </w:r>
      <w:r w:rsidR="00285459">
        <w:t>B</w:t>
      </w:r>
      <w:r w:rsidR="00A0763D" w:rsidRPr="00B90F38">
        <w:t>oolean operators, AND, OR, and NOT. The result of testing these operators is always 1 (true) or 0 (false). To make programs easier to read it may be worth defining variables for these results as follows:</w:t>
      </w:r>
    </w:p>
    <w:p w14:paraId="13E1BC6F" w14:textId="77777777" w:rsidR="00A0763D" w:rsidRPr="00B90F38" w:rsidRDefault="00A0763D" w:rsidP="00A0763D"/>
    <w:p w14:paraId="5606A5C5" w14:textId="77777777" w:rsidR="00A0763D" w:rsidRPr="00B90F38" w:rsidRDefault="00A0763D" w:rsidP="00A0763D">
      <w:pPr>
        <w:pStyle w:val="Code"/>
      </w:pPr>
      <w:r w:rsidRPr="00B90F38">
        <w:t>10 LET true = 1 : LET false = 0</w:t>
      </w:r>
    </w:p>
    <w:p w14:paraId="5812604A" w14:textId="77777777" w:rsidR="00A0763D" w:rsidRDefault="00A0763D" w:rsidP="00A0763D"/>
    <w:p w14:paraId="5404DC09" w14:textId="77777777" w:rsidR="00A0763D" w:rsidRDefault="00A0763D" w:rsidP="00A0763D">
      <w:r w:rsidRPr="00B90F38">
        <w:t>For example:</w:t>
      </w:r>
    </w:p>
    <w:p w14:paraId="597A2759" w14:textId="77777777" w:rsidR="00A0763D" w:rsidRPr="00B90F38" w:rsidRDefault="00A0763D" w:rsidP="00A0763D"/>
    <w:p w14:paraId="3E44789E" w14:textId="3FB1828D" w:rsidR="00A0763D" w:rsidRPr="00B90F38" w:rsidRDefault="00604FA5" w:rsidP="00A0763D">
      <w:pPr>
        <w:pStyle w:val="Code"/>
      </w:pPr>
      <w:r>
        <w:t>100 IF a AND b = true THEN GO</w:t>
      </w:r>
      <w:r w:rsidR="00A0763D" w:rsidRPr="00B90F38">
        <w:t>SUB procedure</w:t>
      </w:r>
    </w:p>
    <w:p w14:paraId="63D425D4" w14:textId="77777777" w:rsidR="00A0763D" w:rsidRDefault="00A0763D" w:rsidP="00A0763D"/>
    <w:p w14:paraId="5CBC2D73" w14:textId="77777777" w:rsidR="00A0763D" w:rsidRPr="00B90F38" w:rsidRDefault="00A0763D" w:rsidP="00A0763D">
      <w:pPr>
        <w:pStyle w:val="Heading2"/>
      </w:pPr>
      <w:r w:rsidRPr="00B90F38">
        <w:t>DPOKE</w:t>
      </w:r>
    </w:p>
    <w:p w14:paraId="3A288326" w14:textId="77777777" w:rsidR="00A0763D" w:rsidRDefault="00A0763D" w:rsidP="00A0763D">
      <w:r w:rsidRPr="00B90F38">
        <w:t>The double POKE command can be implemented as follows:</w:t>
      </w:r>
    </w:p>
    <w:p w14:paraId="3F3C11A3" w14:textId="77777777" w:rsidR="00A0763D" w:rsidRPr="00B90F38" w:rsidRDefault="00A0763D" w:rsidP="00A0763D"/>
    <w:p w14:paraId="7E7D62F7" w14:textId="77777777" w:rsidR="00A0763D" w:rsidRPr="00B90F38" w:rsidRDefault="00A0763D" w:rsidP="00A0763D">
      <w:pPr>
        <w:pStyle w:val="Code"/>
      </w:pPr>
      <w:r w:rsidRPr="00B90F38">
        <w:t>10 POKE address, number - INT(number/256)*256</w:t>
      </w:r>
    </w:p>
    <w:p w14:paraId="2B4AAC3F" w14:textId="77777777" w:rsidR="00A0763D" w:rsidRPr="00B90F38" w:rsidRDefault="00A0763D" w:rsidP="00A0763D">
      <w:pPr>
        <w:pStyle w:val="Code"/>
      </w:pPr>
      <w:r w:rsidRPr="00B90F38">
        <w:t>20 POKE address + 1, INT(number/256)</w:t>
      </w:r>
    </w:p>
    <w:p w14:paraId="6ABEB2F1" w14:textId="77777777" w:rsidR="00A0763D" w:rsidRPr="00B90F38" w:rsidRDefault="00A0763D" w:rsidP="00A0763D">
      <w:r w:rsidRPr="00B90F38">
        <w:rPr>
          <w:rFonts w:ascii="Times New Roman" w:hAnsi="Times New Roman"/>
        </w:rPr>
        <w:t xml:space="preserve"> </w:t>
      </w:r>
      <w:r w:rsidRPr="00B90F38">
        <w:rPr>
          <w:rFonts w:ascii="Times New Roman" w:hAnsi="Times New Roman"/>
        </w:rPr>
        <w:t>‬</w:t>
      </w:r>
    </w:p>
    <w:p w14:paraId="30E3C163" w14:textId="77777777" w:rsidR="00A0763D" w:rsidRPr="00B90F38" w:rsidRDefault="00A0763D" w:rsidP="00A0763D">
      <w:pPr>
        <w:pStyle w:val="Heading2"/>
      </w:pPr>
      <w:r w:rsidRPr="00B90F38">
        <w:t>FREE ()</w:t>
      </w:r>
    </w:p>
    <w:p w14:paraId="2C7EB3C8" w14:textId="77777777" w:rsidR="00A0763D" w:rsidRPr="00B90F38" w:rsidRDefault="00A0763D" w:rsidP="00A0763D">
      <w:r w:rsidRPr="00B90F38">
        <w:t>This will return the same result as DEF FN F()=65536-USR 7962 does on the original ROM</w:t>
      </w:r>
      <w:r>
        <w:t>:</w:t>
      </w:r>
    </w:p>
    <w:p w14:paraId="13C3B7B5" w14:textId="77777777" w:rsidR="00A0763D" w:rsidRDefault="00A0763D" w:rsidP="00A0763D"/>
    <w:p w14:paraId="566B4922" w14:textId="77777777" w:rsidR="00A0763D" w:rsidRPr="00B90F38" w:rsidRDefault="00A0763D" w:rsidP="00A0763D">
      <w:pPr>
        <w:pStyle w:val="Code"/>
      </w:pPr>
      <w:r w:rsidRPr="00B90F38">
        <w:t>DEF FN F()=(PEEK 23731*256)+PEEK 23730-((PEEK 23654*256)+PEEK 23653)-110</w:t>
      </w:r>
    </w:p>
    <w:p w14:paraId="6CE187E6" w14:textId="77777777" w:rsidR="00A0763D" w:rsidRDefault="00A0763D" w:rsidP="00A0763D"/>
    <w:p w14:paraId="232767A3" w14:textId="77777777" w:rsidR="00A0763D" w:rsidRDefault="00A0763D" w:rsidP="00A0763D">
      <w:r>
        <w:br w:type="page"/>
      </w:r>
    </w:p>
    <w:p w14:paraId="39BF8D0A" w14:textId="77777777" w:rsidR="00A0763D" w:rsidRPr="00B90F38" w:rsidRDefault="00A0763D" w:rsidP="00A0763D">
      <w:pPr>
        <w:pStyle w:val="Heading1"/>
      </w:pPr>
      <w:r w:rsidRPr="00B90F38">
        <w:t>Error Trapping</w:t>
      </w:r>
    </w:p>
    <w:p w14:paraId="049294A6" w14:textId="1DFF44A8" w:rsidR="00A0763D" w:rsidRDefault="00A0763D" w:rsidP="00A0763D">
      <w:r w:rsidRPr="00B90F38">
        <w:t>ON ERR</w:t>
      </w:r>
      <w:r w:rsidR="00604FA5">
        <w:t>OR</w:t>
      </w:r>
      <w:r w:rsidRPr="00B90F38">
        <w:t xml:space="preserve"> can be used to prevent the user BREAKing into a program, or to trap errors. Note, OK and STOP are not treated as errors, but STOP in INPUT is. The following commands are accepted:</w:t>
      </w:r>
    </w:p>
    <w:p w14:paraId="065D59E2" w14:textId="77777777" w:rsidR="00A0763D" w:rsidRPr="00B90F38" w:rsidRDefault="00A0763D" w:rsidP="00A0763D"/>
    <w:p w14:paraId="464DE1B5" w14:textId="7CA1712F" w:rsidR="00A0763D" w:rsidRPr="00B90F38" w:rsidRDefault="00604FA5" w:rsidP="00A0763D">
      <w:pPr>
        <w:pStyle w:val="Code"/>
      </w:pPr>
      <w:r>
        <w:t>ON ERROR GO</w:t>
      </w:r>
      <w:r w:rsidR="00A0763D" w:rsidRPr="00B90F38">
        <w:t>TO n</w:t>
      </w:r>
    </w:p>
    <w:p w14:paraId="34D8B5D8" w14:textId="5880205E" w:rsidR="00A0763D" w:rsidRPr="00B90F38" w:rsidRDefault="00A0763D" w:rsidP="00A0763D">
      <w:pPr>
        <w:pStyle w:val="Code"/>
      </w:pPr>
      <w:r w:rsidRPr="00B90F38">
        <w:t>ON ERR</w:t>
      </w:r>
      <w:r w:rsidR="00604FA5">
        <w:t>OR</w:t>
      </w:r>
      <w:r w:rsidRPr="00B90F38">
        <w:t xml:space="preserve"> CONTINUE</w:t>
      </w:r>
    </w:p>
    <w:p w14:paraId="78C4F82E" w14:textId="46669F93" w:rsidR="00A0763D" w:rsidRPr="00B90F38" w:rsidRDefault="00A0763D" w:rsidP="00A0763D">
      <w:pPr>
        <w:pStyle w:val="Code"/>
      </w:pPr>
      <w:r w:rsidRPr="00B90F38">
        <w:t>ON ERR</w:t>
      </w:r>
      <w:r w:rsidR="00604FA5">
        <w:t>OR</w:t>
      </w:r>
      <w:r w:rsidRPr="00B90F38">
        <w:t xml:space="preserve"> STOP</w:t>
      </w:r>
    </w:p>
    <w:p w14:paraId="3771FF50" w14:textId="77777777" w:rsidR="00A0763D" w:rsidRPr="00B90F38" w:rsidRDefault="00A0763D" w:rsidP="00A0763D"/>
    <w:p w14:paraId="2B5C6A9E" w14:textId="71F03824" w:rsidR="00A0763D" w:rsidRPr="00B90F38" w:rsidRDefault="00A0763D" w:rsidP="00A0763D">
      <w:r w:rsidRPr="00B90F38">
        <w:t xml:space="preserve">These statements allow the </w:t>
      </w:r>
      <w:r w:rsidR="00604FA5" w:rsidRPr="00B90F38">
        <w:t>programmer</w:t>
      </w:r>
      <w:r w:rsidRPr="00B90F38">
        <w:t xml:space="preserve"> to disable automatic program termination upon encountering an error condition. The ON ERR</w:t>
      </w:r>
      <w:r w:rsidR="00604FA5">
        <w:t>OR</w:t>
      </w:r>
      <w:r w:rsidRPr="00B90F38">
        <w:t xml:space="preserve"> GOTO line number allows the </w:t>
      </w:r>
      <w:r w:rsidR="00604FA5" w:rsidRPr="00B90F38">
        <w:t>programmer</w:t>
      </w:r>
      <w:r w:rsidRPr="00B90F38">
        <w:t xml:space="preserve"> to cause the transfer to the specified line number to handle the encountered error. The ON ERR</w:t>
      </w:r>
      <w:r w:rsidR="00604FA5">
        <w:t>OR</w:t>
      </w:r>
      <w:r w:rsidRPr="00B90F38">
        <w:t xml:space="preserve"> CONTINUE statement causes the program to resume execution at the statement in which the error originally </w:t>
      </w:r>
      <w:r w:rsidR="00604FA5" w:rsidRPr="00B90F38">
        <w:t>occurred</w:t>
      </w:r>
      <w:r w:rsidRPr="00B90F38">
        <w:t>. The ON ERR</w:t>
      </w:r>
      <w:r w:rsidR="00604FA5">
        <w:t>OR</w:t>
      </w:r>
      <w:r w:rsidRPr="00B90F38">
        <w:t> STOP command disables this feature causing the program to report errors and terminate in the usual manner.</w:t>
      </w:r>
    </w:p>
    <w:p w14:paraId="1372FEFA" w14:textId="77777777" w:rsidR="00A0763D" w:rsidRDefault="00A0763D" w:rsidP="00A0763D"/>
    <w:p w14:paraId="3DAC6C8D" w14:textId="27A6AEF9" w:rsidR="00A0763D" w:rsidRDefault="00A0763D" w:rsidP="00A0763D">
      <w:r w:rsidRPr="00B90F38">
        <w:t>The errors ‘OK’ and ‘STOP’ are not treated as errors and the program will terminate if they are encountered. ‘STOP in INPUT’ is. ON ERR</w:t>
      </w:r>
      <w:r w:rsidR="00604FA5">
        <w:t>OR</w:t>
      </w:r>
      <w:r w:rsidRPr="00B90F38">
        <w:t xml:space="preserve"> CONTINUE has the side effect of preventing a user accidentally BREAKing into a program. However, if the program does not encounter a</w:t>
      </w:r>
      <w:r>
        <w:t>n</w:t>
      </w:r>
      <w:r w:rsidRPr="00B90F38">
        <w:t xml:space="preserve"> ‘OK’ or ‘STOP’ error, it is possible to get stuck in an infinite loop. The only way to BREAK out of this loop is by triggering a warm restart using the NMI button. To completely prevent the user breaking into the program the NMI BREAK can be disabled by setting the NMIADD system variable to zero.</w:t>
      </w:r>
    </w:p>
    <w:p w14:paraId="1ACD2BC0" w14:textId="77777777" w:rsidR="00A0763D" w:rsidRDefault="00A0763D" w:rsidP="00A0763D">
      <w:r>
        <w:br w:type="page"/>
      </w:r>
    </w:p>
    <w:p w14:paraId="4C142603" w14:textId="77777777" w:rsidR="00A0763D" w:rsidRPr="00B90F38" w:rsidRDefault="00A0763D" w:rsidP="00A0763D">
      <w:pPr>
        <w:pStyle w:val="Heading1"/>
      </w:pPr>
      <w:r w:rsidRPr="00B90F38">
        <w:t>R</w:t>
      </w:r>
      <w:r>
        <w:t>enum</w:t>
      </w:r>
      <w:r w:rsidRPr="00B90F38">
        <w:t>bering</w:t>
      </w:r>
    </w:p>
    <w:p w14:paraId="3C0322F2" w14:textId="77777777" w:rsidR="00A0763D" w:rsidRDefault="00A0763D" w:rsidP="00A0763D">
      <w:r w:rsidRPr="00B90F38">
        <w:t>The following commands change the line numbers of your program:</w:t>
      </w:r>
    </w:p>
    <w:p w14:paraId="5F60804B" w14:textId="77777777" w:rsidR="00A0763D" w:rsidRPr="00B90F38" w:rsidRDefault="00A0763D" w:rsidP="00A0763D"/>
    <w:p w14:paraId="1426AA0C" w14:textId="77777777" w:rsidR="00A0763D" w:rsidRPr="00B90F38" w:rsidRDefault="00A0763D" w:rsidP="00A0763D">
      <w:pPr>
        <w:pStyle w:val="Code"/>
      </w:pPr>
      <w:r w:rsidRPr="00B90F38">
        <w:t>RENUM</w:t>
      </w:r>
    </w:p>
    <w:p w14:paraId="2A5637F2" w14:textId="77777777" w:rsidR="00A0763D" w:rsidRDefault="00A0763D" w:rsidP="00A0763D"/>
    <w:p w14:paraId="48AD117C" w14:textId="77777777" w:rsidR="00A0763D" w:rsidRPr="00B90F38" w:rsidRDefault="00A0763D" w:rsidP="00A0763D">
      <w:r w:rsidRPr="00B90F38">
        <w:t>This instruction will renumber all your program lines in steps of ten, starting with the first line as 10.</w:t>
      </w:r>
    </w:p>
    <w:p w14:paraId="3284A255" w14:textId="77777777" w:rsidR="00A0763D" w:rsidRDefault="00A0763D" w:rsidP="00A0763D"/>
    <w:p w14:paraId="25545A04" w14:textId="77777777" w:rsidR="00A0763D" w:rsidRPr="00B90F38" w:rsidRDefault="00A0763D" w:rsidP="00A0763D">
      <w:pPr>
        <w:pStyle w:val="Code"/>
      </w:pPr>
      <w:r w:rsidRPr="00B90F38">
        <w:t>RENUM l</w:t>
      </w:r>
    </w:p>
    <w:p w14:paraId="300E1BB4" w14:textId="77777777" w:rsidR="00A0763D" w:rsidRDefault="00A0763D" w:rsidP="00A0763D"/>
    <w:p w14:paraId="28499079" w14:textId="77777777" w:rsidR="00A0763D" w:rsidRPr="00B90F38" w:rsidRDefault="00A0763D" w:rsidP="00A0763D">
      <w:r w:rsidRPr="00B90F38">
        <w:t>makes number ‘l’ the first new line number</w:t>
      </w:r>
    </w:p>
    <w:p w14:paraId="293841C2" w14:textId="77777777" w:rsidR="00A0763D" w:rsidRPr="00B90F38" w:rsidRDefault="00A0763D" w:rsidP="00A0763D"/>
    <w:p w14:paraId="6E3F741C" w14:textId="77777777" w:rsidR="00A0763D" w:rsidRPr="00B90F38" w:rsidRDefault="00A0763D" w:rsidP="00A0763D">
      <w:pPr>
        <w:pStyle w:val="Code"/>
      </w:pPr>
      <w:r w:rsidRPr="00B90F38">
        <w:t>RENUM l,s</w:t>
      </w:r>
    </w:p>
    <w:p w14:paraId="13563EB3" w14:textId="77777777" w:rsidR="00A0763D" w:rsidRDefault="00A0763D" w:rsidP="00A0763D"/>
    <w:p w14:paraId="6EB01B7C" w14:textId="77777777" w:rsidR="00A0763D" w:rsidRPr="00B90F38" w:rsidRDefault="00A0763D" w:rsidP="00A0763D">
      <w:r w:rsidRPr="00B90F38">
        <w:t>uses numbers in whatever step ‘s’ you instruct.</w:t>
      </w:r>
    </w:p>
    <w:p w14:paraId="751B68AB" w14:textId="77777777" w:rsidR="00A0763D" w:rsidRPr="00B90F38" w:rsidRDefault="00A0763D" w:rsidP="00A0763D"/>
    <w:p w14:paraId="378B5571" w14:textId="1F7E9E81" w:rsidR="00A0763D" w:rsidRDefault="00A0763D" w:rsidP="00A0763D">
      <w:r w:rsidRPr="00B90F38">
        <w:t>When RENUMbering</w:t>
      </w:r>
      <w:r w:rsidR="00604FA5">
        <w:t>, all your instructions like GOTO, GO</w:t>
      </w:r>
      <w:r w:rsidRPr="00B90F38">
        <w:t>SUB</w:t>
      </w:r>
      <w:r w:rsidR="00604FA5">
        <w:t>, RESTORE, RUN, LINE, ON ERRROR GO</w:t>
      </w:r>
      <w:r w:rsidRPr="00B90F38">
        <w:t>TO etc. are dealt with,</w:t>
      </w:r>
      <w:r w:rsidR="00604FA5">
        <w:t xml:space="preserve"> but any expressions such as GO</w:t>
      </w:r>
      <w:r w:rsidRPr="00B90F38">
        <w:t>TO VAL “100”, EDIT 100, DELETE 100,100, and RENUM 100,100,100,100 will be ignored.</w:t>
      </w:r>
    </w:p>
    <w:p w14:paraId="7759AA7C" w14:textId="77777777" w:rsidR="00A0763D" w:rsidRDefault="00A0763D" w:rsidP="00A0763D">
      <w:r>
        <w:br w:type="page"/>
      </w:r>
    </w:p>
    <w:p w14:paraId="45EE6077" w14:textId="77777777" w:rsidR="00A0763D" w:rsidRPr="00B90F38" w:rsidRDefault="00A0763D" w:rsidP="00A0763D">
      <w:pPr>
        <w:pStyle w:val="Heading1"/>
      </w:pPr>
      <w:r w:rsidRPr="00B90F38">
        <w:t>Keyword Reference</w:t>
      </w:r>
    </w:p>
    <w:p w14:paraId="64F7942A" w14:textId="37418364" w:rsidR="00A0763D" w:rsidRDefault="00A0763D" w:rsidP="00A0763D">
      <w:r w:rsidRPr="00B90F38">
        <w:t xml:space="preserve">This reference contains full descriptions of all the keywords available in </w:t>
      </w:r>
      <w:r w:rsidR="00911D17">
        <w:t>SE</w:t>
      </w:r>
      <w:r w:rsidRPr="00B90F38">
        <w:t xml:space="preserve"> BASIC. Each entry includes:</w:t>
      </w:r>
    </w:p>
    <w:p w14:paraId="08FBEE6C" w14:textId="77777777" w:rsidR="00A0763D" w:rsidRPr="00B90F38" w:rsidRDefault="00A0763D" w:rsidP="00A0763D"/>
    <w:p w14:paraId="43F64C92" w14:textId="77777777" w:rsidR="00A0763D" w:rsidRPr="00B90F38" w:rsidRDefault="00A0763D" w:rsidP="00A0763D">
      <w:pPr>
        <w:pStyle w:val="ListParagraph"/>
        <w:numPr>
          <w:ilvl w:val="0"/>
          <w:numId w:val="8"/>
        </w:numPr>
      </w:pPr>
      <w:r w:rsidRPr="00B90F38">
        <w:t>abbreviation</w:t>
      </w:r>
    </w:p>
    <w:p w14:paraId="5AE464BD" w14:textId="77777777" w:rsidR="00A0763D" w:rsidRPr="00B90F38" w:rsidRDefault="00A0763D" w:rsidP="00A0763D">
      <w:pPr>
        <w:pStyle w:val="ListParagraph"/>
        <w:numPr>
          <w:ilvl w:val="0"/>
          <w:numId w:val="8"/>
        </w:numPr>
      </w:pPr>
      <w:r w:rsidRPr="00B90F38">
        <w:t>class</w:t>
      </w:r>
    </w:p>
    <w:p w14:paraId="06F98F7D" w14:textId="77777777" w:rsidR="00A0763D" w:rsidRPr="00B90F38" w:rsidRDefault="00A0763D" w:rsidP="00A0763D">
      <w:pPr>
        <w:pStyle w:val="ListParagraph"/>
        <w:numPr>
          <w:ilvl w:val="0"/>
          <w:numId w:val="8"/>
        </w:numPr>
      </w:pPr>
      <w:r w:rsidRPr="00B90F38">
        <w:t>purpose</w:t>
      </w:r>
    </w:p>
    <w:p w14:paraId="2F02664F" w14:textId="77777777" w:rsidR="00A0763D" w:rsidRPr="00B90F38" w:rsidRDefault="00A0763D" w:rsidP="00A0763D">
      <w:pPr>
        <w:pStyle w:val="ListParagraph"/>
        <w:numPr>
          <w:ilvl w:val="0"/>
          <w:numId w:val="8"/>
        </w:numPr>
      </w:pPr>
      <w:r w:rsidRPr="00B90F38">
        <w:t>use</w:t>
      </w:r>
    </w:p>
    <w:p w14:paraId="0A1BAB83" w14:textId="77777777" w:rsidR="00A0763D" w:rsidRDefault="00A0763D" w:rsidP="00A0763D">
      <w:pPr>
        <w:pStyle w:val="ListParagraph"/>
        <w:numPr>
          <w:ilvl w:val="0"/>
          <w:numId w:val="8"/>
        </w:numPr>
      </w:pPr>
      <w:r>
        <w:t>format</w:t>
      </w:r>
    </w:p>
    <w:p w14:paraId="628F66A7" w14:textId="77777777" w:rsidR="00A0763D" w:rsidRDefault="00A0763D" w:rsidP="00A0763D"/>
    <w:p w14:paraId="3261F900" w14:textId="77777777" w:rsidR="00A0763D" w:rsidRPr="00B90F38" w:rsidRDefault="00A0763D" w:rsidP="00A0763D">
      <w:r w:rsidRPr="00B90F38">
        <w:t>Keywords fall into one or more of the following classes:</w:t>
      </w:r>
    </w:p>
    <w:p w14:paraId="739A30CA" w14:textId="77777777" w:rsidR="00A0763D" w:rsidRPr="00B90F38" w:rsidRDefault="00A0763D" w:rsidP="00A0763D">
      <w:pPr>
        <w:pStyle w:val="ListParagraph"/>
        <w:numPr>
          <w:ilvl w:val="0"/>
          <w:numId w:val="8"/>
        </w:numPr>
      </w:pPr>
      <w:r w:rsidRPr="00D67A27">
        <w:rPr>
          <w:b/>
        </w:rPr>
        <w:t>Command</w:t>
      </w:r>
      <w:r>
        <w:br/>
      </w:r>
      <w:r w:rsidRPr="00B90F38">
        <w:t> A keyword which causes an action to occur and can be used to form a direct command. It is carried out on being entered. Examples — RUN, LOAD</w:t>
      </w:r>
    </w:p>
    <w:p w14:paraId="7D4EB3A2" w14:textId="77777777" w:rsidR="00A0763D" w:rsidRPr="00B90F38" w:rsidRDefault="00A0763D" w:rsidP="00A0763D">
      <w:pPr>
        <w:pStyle w:val="ListParagraph"/>
        <w:numPr>
          <w:ilvl w:val="0"/>
          <w:numId w:val="8"/>
        </w:numPr>
      </w:pPr>
      <w:r w:rsidRPr="00D67A27">
        <w:rPr>
          <w:b/>
        </w:rPr>
        <w:t>Statement</w:t>
      </w:r>
      <w:r>
        <w:br/>
      </w:r>
      <w:r w:rsidRPr="00B90F38">
        <w:t> A keyword which causes an action to occur and which can be used in a program line. It is carried out only when the program is run. Examples — DRAW, INPUT</w:t>
      </w:r>
    </w:p>
    <w:p w14:paraId="4F4E509A" w14:textId="77777777" w:rsidR="00A0763D" w:rsidRPr="00B90F38" w:rsidRDefault="00A0763D" w:rsidP="00A0763D">
      <w:pPr>
        <w:pStyle w:val="ListParagraph"/>
        <w:numPr>
          <w:ilvl w:val="0"/>
          <w:numId w:val="8"/>
        </w:numPr>
      </w:pPr>
      <w:r w:rsidRPr="00D67A27">
        <w:rPr>
          <w:b/>
        </w:rPr>
        <w:t>Function</w:t>
      </w:r>
      <w:r w:rsidRPr="00B90F38">
        <w:t> </w:t>
      </w:r>
      <w:r>
        <w:br/>
      </w:r>
      <w:r w:rsidRPr="00B90F38">
        <w:t>A keyword which produces a value of some kind. It forms part of a command or statement. Examples — RND, INT.</w:t>
      </w:r>
    </w:p>
    <w:p w14:paraId="0A76FC70" w14:textId="10CDA246" w:rsidR="00A0763D" w:rsidRPr="00B90F38" w:rsidRDefault="00A0763D" w:rsidP="00A0763D">
      <w:pPr>
        <w:pStyle w:val="ListParagraph"/>
        <w:numPr>
          <w:ilvl w:val="0"/>
          <w:numId w:val="8"/>
        </w:numPr>
      </w:pPr>
      <w:r w:rsidRPr="00D67A27">
        <w:rPr>
          <w:b/>
        </w:rPr>
        <w:t>Logical Operator</w:t>
      </w:r>
      <w:r w:rsidRPr="00B90F38">
        <w:t> </w:t>
      </w:r>
      <w:r>
        <w:br/>
      </w:r>
      <w:r w:rsidRPr="00B90F38">
        <w:t xml:space="preserve">A keyword which is used to express logic in a statement or command. It can determine or change the truth of certain conditions. </w:t>
      </w:r>
      <w:r w:rsidR="00911D17">
        <w:t>SE</w:t>
      </w:r>
      <w:r w:rsidRPr="00B90F38">
        <w:t xml:space="preserve"> BASIC has three logical operator keywords — AND, OR and NOT.</w:t>
      </w:r>
    </w:p>
    <w:p w14:paraId="11BF1C06" w14:textId="77777777" w:rsidR="00A0763D" w:rsidRDefault="00A0763D" w:rsidP="00A0763D"/>
    <w:p w14:paraId="6BA2C2A8" w14:textId="77777777" w:rsidR="00A0763D" w:rsidRPr="00B90F38" w:rsidRDefault="00A0763D" w:rsidP="00A0763D">
      <w:r w:rsidRPr="00B90F38">
        <w:t>Numbers are stored to an accuracy of 9 or 10 digits. The number handling range is about 10</w:t>
      </w:r>
      <w:r w:rsidRPr="00EC65D2">
        <w:rPr>
          <w:vertAlign w:val="superscript"/>
        </w:rPr>
        <w:t>38</w:t>
      </w:r>
      <w:r w:rsidRPr="00B90F38">
        <w:t xml:space="preserve"> to 4 * 10</w:t>
      </w:r>
      <w:r w:rsidRPr="00EC65D2">
        <w:rPr>
          <w:vertAlign w:val="superscript"/>
        </w:rPr>
        <w:t>-39</w:t>
      </w:r>
      <w:r w:rsidRPr="00B90F38">
        <w:t>. Three types of variables are accepted:</w:t>
      </w:r>
    </w:p>
    <w:p w14:paraId="5E1294E0" w14:textId="77777777" w:rsidR="00A0763D" w:rsidRPr="00B90F38" w:rsidRDefault="00A0763D" w:rsidP="00A0763D">
      <w:pPr>
        <w:pStyle w:val="ListParagraph"/>
        <w:numPr>
          <w:ilvl w:val="0"/>
          <w:numId w:val="10"/>
        </w:numPr>
      </w:pPr>
      <w:r w:rsidRPr="00D67A27">
        <w:rPr>
          <w:b/>
        </w:rPr>
        <w:t>Number</w:t>
      </w:r>
      <w:r w:rsidRPr="00B90F38">
        <w:t> </w:t>
      </w:r>
      <w:r>
        <w:br/>
      </w:r>
      <w:r w:rsidRPr="00B90F38">
        <w:t>Any length, starting with a letter. Spaces are ignored and all letters are converted to lower-case letters. Capital and lower-case letters are not distinguished. You can use keywords as variables, only if you enter keywords in capitals and variables in lower or mixed case and enter G mode before entering a line.</w:t>
      </w:r>
    </w:p>
    <w:p w14:paraId="09E63A4F" w14:textId="77777777" w:rsidR="00A0763D" w:rsidRPr="00B90F38" w:rsidRDefault="00A0763D" w:rsidP="00A0763D">
      <w:pPr>
        <w:pStyle w:val="ListParagraph"/>
        <w:numPr>
          <w:ilvl w:val="0"/>
          <w:numId w:val="10"/>
        </w:numPr>
      </w:pPr>
      <w:r w:rsidRPr="00D67A27">
        <w:rPr>
          <w:b/>
        </w:rPr>
        <w:t>String</w:t>
      </w:r>
      <w:r w:rsidRPr="00B90F38">
        <w:t> </w:t>
      </w:r>
      <w:r>
        <w:br/>
      </w:r>
      <w:r w:rsidRPr="00B90F38">
        <w:t>Any single letter followed by $. Capital and lower-case letters are not distinguished.</w:t>
      </w:r>
    </w:p>
    <w:p w14:paraId="60578F83" w14:textId="77777777" w:rsidR="00A0763D" w:rsidRDefault="00A0763D" w:rsidP="00A0763D">
      <w:pPr>
        <w:pStyle w:val="ListParagraph"/>
        <w:numPr>
          <w:ilvl w:val="0"/>
          <w:numId w:val="10"/>
        </w:numPr>
      </w:pPr>
      <w:r w:rsidRPr="00D67A27">
        <w:rPr>
          <w:b/>
        </w:rPr>
        <w:t>Array</w:t>
      </w:r>
      <w:r>
        <w:br/>
      </w:r>
      <w:r w:rsidRPr="00B90F38">
        <w:t> For array variables and subscripts, see DIM.</w:t>
      </w:r>
    </w:p>
    <w:p w14:paraId="1A2971E1" w14:textId="77777777" w:rsidR="00A0763D" w:rsidRDefault="00A0763D" w:rsidP="00A0763D"/>
    <w:p w14:paraId="3BB45C2D" w14:textId="77777777" w:rsidR="00DB0DEE" w:rsidRDefault="00DB0DEE" w:rsidP="00A0763D"/>
    <w:p w14:paraId="1140FB20" w14:textId="77777777" w:rsidR="00DB0DEE" w:rsidRDefault="00DB0DEE" w:rsidP="00A0763D"/>
    <w:p w14:paraId="04EEA6C3" w14:textId="77777777" w:rsidR="00DB0DEE" w:rsidRDefault="00DB0DEE" w:rsidP="00A0763D"/>
    <w:p w14:paraId="528039CA" w14:textId="77777777" w:rsidR="00DB0DEE" w:rsidRDefault="00DB0DEE" w:rsidP="00A0763D"/>
    <w:p w14:paraId="1C35E801" w14:textId="77777777" w:rsidR="00DB0DEE" w:rsidRDefault="00DB0DEE" w:rsidP="00A0763D"/>
    <w:p w14:paraId="5B123E3C" w14:textId="77777777" w:rsidR="00DB0DEE" w:rsidRDefault="00DB0DEE" w:rsidP="00A0763D"/>
    <w:p w14:paraId="65EA75C3" w14:textId="77777777" w:rsidR="00DB0DEE" w:rsidRDefault="00DB0DEE" w:rsidP="00A0763D"/>
    <w:p w14:paraId="6EB49E3E" w14:textId="77777777" w:rsidR="00DB0DEE" w:rsidRDefault="00DB0DEE" w:rsidP="00A0763D"/>
    <w:p w14:paraId="222799A6" w14:textId="77777777" w:rsidR="00DB0DEE" w:rsidRDefault="00DB0DEE" w:rsidP="00A0763D"/>
    <w:p w14:paraId="643E4926" w14:textId="77777777" w:rsidR="00DB0DEE" w:rsidRDefault="00DB0DEE" w:rsidP="00A0763D"/>
    <w:p w14:paraId="44891A76" w14:textId="77777777" w:rsidR="00DB0DEE" w:rsidRDefault="00DB0DEE" w:rsidP="00A0763D"/>
    <w:p w14:paraId="5AC8EAAC" w14:textId="77777777" w:rsidR="00DB0DEE" w:rsidRDefault="00DB0DEE" w:rsidP="00A0763D"/>
    <w:p w14:paraId="68DF9F19" w14:textId="77777777" w:rsidR="00DB0DEE" w:rsidRDefault="00DB0DEE" w:rsidP="00A0763D"/>
    <w:p w14:paraId="65E78162" w14:textId="77777777" w:rsidR="00DB0DEE" w:rsidRDefault="00DB0DEE" w:rsidP="00A0763D"/>
    <w:p w14:paraId="7D5B7DBD" w14:textId="77777777" w:rsidR="00DB0DEE" w:rsidRDefault="00DB0DEE" w:rsidP="00A0763D"/>
    <w:p w14:paraId="39F3C681" w14:textId="77777777" w:rsidR="00DB0DEE" w:rsidRDefault="00DB0DEE" w:rsidP="00A0763D"/>
    <w:p w14:paraId="58130CAB" w14:textId="77777777" w:rsidR="00DB0DEE" w:rsidRDefault="00DB0DEE" w:rsidP="00A0763D"/>
    <w:p w14:paraId="6DD9D2BC" w14:textId="77777777" w:rsidR="00DB0DEE" w:rsidRPr="00B90F38" w:rsidRDefault="00DB0DEE" w:rsidP="00A0763D"/>
    <w:p w14:paraId="43027DAF" w14:textId="77777777" w:rsidR="00A0763D" w:rsidRPr="00B90F38" w:rsidRDefault="00A0763D" w:rsidP="00A0763D">
      <w:r w:rsidRPr="00B90F38">
        <w:t>The following abbreviations are used in the keyword descriptions:</w:t>
      </w:r>
    </w:p>
    <w:p w14:paraId="519C7E36" w14:textId="77777777" w:rsidR="00A0763D" w:rsidRPr="00B90F38" w:rsidRDefault="00A0763D" w:rsidP="00A0763D">
      <w:pPr>
        <w:pStyle w:val="ListParagraph"/>
        <w:numPr>
          <w:ilvl w:val="0"/>
          <w:numId w:val="10"/>
        </w:numPr>
      </w:pPr>
      <w:r w:rsidRPr="00B90F38">
        <w:t>num-const — a numeric constant, such 24.5.</w:t>
      </w:r>
    </w:p>
    <w:p w14:paraId="7BA2BD13" w14:textId="77777777" w:rsidR="00A0763D" w:rsidRPr="00B90F38" w:rsidRDefault="00A0763D" w:rsidP="00A0763D">
      <w:pPr>
        <w:pStyle w:val="ListParagraph"/>
        <w:numPr>
          <w:ilvl w:val="0"/>
          <w:numId w:val="10"/>
        </w:numPr>
      </w:pPr>
      <w:r w:rsidRPr="00B90F38">
        <w:t>num-var — a variable that may contain a numeric constant, such as sum.</w:t>
      </w:r>
    </w:p>
    <w:p w14:paraId="2D3C6B7A" w14:textId="77777777" w:rsidR="00A0763D" w:rsidRPr="00B90F38" w:rsidRDefault="00A0763D" w:rsidP="00A0763D">
      <w:pPr>
        <w:pStyle w:val="ListParagraph"/>
        <w:numPr>
          <w:ilvl w:val="0"/>
          <w:numId w:val="10"/>
        </w:numPr>
      </w:pPr>
      <w:r w:rsidRPr="00B90F38">
        <w:t>num-expr — any valid combination of numeric constants, variables and keywords that gives a number, such as RND*7.</w:t>
      </w:r>
    </w:p>
    <w:p w14:paraId="01F3FE9E" w14:textId="77777777" w:rsidR="00A0763D" w:rsidRPr="00B90F38" w:rsidRDefault="00A0763D" w:rsidP="00A0763D">
      <w:pPr>
        <w:pStyle w:val="ListParagraph"/>
        <w:numPr>
          <w:ilvl w:val="0"/>
          <w:numId w:val="10"/>
        </w:numPr>
      </w:pPr>
      <w:r w:rsidRPr="00B90F38">
        <w:t>int-num-const, int-num-var, int-num-expr — a numeric constant, variable or expression whose value is rounded to the nearest integer.</w:t>
      </w:r>
    </w:p>
    <w:p w14:paraId="087B97F8" w14:textId="42A50525" w:rsidR="00A0763D" w:rsidRPr="00B90F38" w:rsidRDefault="00A0763D" w:rsidP="00A0763D">
      <w:pPr>
        <w:pStyle w:val="ListParagraph"/>
        <w:numPr>
          <w:ilvl w:val="0"/>
          <w:numId w:val="10"/>
        </w:numPr>
      </w:pPr>
      <w:r w:rsidRPr="00B90F38">
        <w:t>string-const — a string constant or string, such as “</w:t>
      </w:r>
      <w:r w:rsidR="00911D17">
        <w:t>SE</w:t>
      </w:r>
      <w:r w:rsidRPr="00B90F38">
        <w:t xml:space="preserve"> BASIC”.</w:t>
      </w:r>
    </w:p>
    <w:p w14:paraId="0881AACA" w14:textId="77777777" w:rsidR="00A0763D" w:rsidRPr="00B90F38" w:rsidRDefault="00A0763D" w:rsidP="00A0763D">
      <w:pPr>
        <w:pStyle w:val="ListParagraph"/>
        <w:numPr>
          <w:ilvl w:val="0"/>
          <w:numId w:val="10"/>
        </w:numPr>
      </w:pPr>
      <w:r w:rsidRPr="00B90F38">
        <w:t>string-var — a variable that may contain a string, such as a$.</w:t>
      </w:r>
    </w:p>
    <w:p w14:paraId="7181B97F" w14:textId="77777777" w:rsidR="00A0763D" w:rsidRPr="00B90F38" w:rsidRDefault="00A0763D" w:rsidP="00A0763D">
      <w:pPr>
        <w:pStyle w:val="ListParagraph"/>
        <w:numPr>
          <w:ilvl w:val="0"/>
          <w:numId w:val="10"/>
        </w:numPr>
      </w:pPr>
      <w:r w:rsidRPr="00B90F38">
        <w:t>string-expr — any valid combination of string constants, variables and keywords that gives a string, such as a$(6 TO 8).</w:t>
      </w:r>
    </w:p>
    <w:p w14:paraId="18B641F1" w14:textId="77777777" w:rsidR="00A0763D" w:rsidRPr="00B90F38" w:rsidRDefault="00A0763D" w:rsidP="00A0763D">
      <w:pPr>
        <w:pStyle w:val="ListParagraph"/>
        <w:numPr>
          <w:ilvl w:val="0"/>
          <w:numId w:val="10"/>
        </w:numPr>
      </w:pPr>
      <w:r w:rsidRPr="00B90F38">
        <w:t>letter — any capital or lower-case letter.</w:t>
      </w:r>
    </w:p>
    <w:p w14:paraId="230C706D" w14:textId="77777777" w:rsidR="00A0763D" w:rsidRPr="00B90F38" w:rsidRDefault="00A0763D" w:rsidP="00A0763D">
      <w:pPr>
        <w:pStyle w:val="ListParagraph"/>
        <w:numPr>
          <w:ilvl w:val="0"/>
          <w:numId w:val="10"/>
        </w:numPr>
      </w:pPr>
      <w:r w:rsidRPr="00B90F38">
        <w:t>letter$ — any capital or lower-case letter followed by $.</w:t>
      </w:r>
    </w:p>
    <w:p w14:paraId="2F41D014" w14:textId="77777777" w:rsidR="00A0763D" w:rsidRPr="00B90F38" w:rsidRDefault="00A0763D" w:rsidP="00A0763D">
      <w:pPr>
        <w:pStyle w:val="ListParagraph"/>
        <w:numPr>
          <w:ilvl w:val="0"/>
          <w:numId w:val="10"/>
        </w:numPr>
      </w:pPr>
      <w:r w:rsidRPr="00B90F38">
        <w:t>cond — a condition or sub-condition within a condition, such as x=10 AND t&lt;10.</w:t>
      </w:r>
    </w:p>
    <w:p w14:paraId="0AD857E0" w14:textId="0EB5BD74" w:rsidR="00A0763D" w:rsidRPr="00B90F38" w:rsidRDefault="00A0763D" w:rsidP="00A0763D">
      <w:pPr>
        <w:pStyle w:val="ListParagraph"/>
        <w:numPr>
          <w:ilvl w:val="0"/>
          <w:numId w:val="10"/>
        </w:numPr>
      </w:pPr>
      <w:r w:rsidRPr="00B90F38">
        <w:t xml:space="preserve">statement — any </w:t>
      </w:r>
      <w:r w:rsidR="00911D17">
        <w:t>SE</w:t>
      </w:r>
      <w:r w:rsidRPr="00B90F38">
        <w:t xml:space="preserve"> BASIC statement that is valid when used with another statement, such as PRINT PEN 2;x.</w:t>
      </w:r>
    </w:p>
    <w:p w14:paraId="28AFE03A" w14:textId="77777777" w:rsidR="00A0763D" w:rsidRPr="00B90F38" w:rsidRDefault="00A0763D" w:rsidP="00A0763D">
      <w:pPr>
        <w:pStyle w:val="ListParagraph"/>
        <w:numPr>
          <w:ilvl w:val="0"/>
          <w:numId w:val="10"/>
        </w:numPr>
      </w:pPr>
      <w:r w:rsidRPr="00B90F38">
        <w:t>prompt — [string-const][(String-expr)][AT int-num-expr,int-num-expr][statement][:][,][’]</w:t>
      </w:r>
    </w:p>
    <w:p w14:paraId="7E39DF38" w14:textId="77777777" w:rsidR="00A0763D" w:rsidRPr="00B90F38" w:rsidRDefault="00A0763D" w:rsidP="00A0763D">
      <w:pPr>
        <w:pStyle w:val="ListParagraph"/>
        <w:numPr>
          <w:ilvl w:val="0"/>
          <w:numId w:val="10"/>
        </w:numPr>
      </w:pPr>
      <w:r w:rsidRPr="00B90F38">
        <w:t>[ ] — an optional item that may be repeated.</w:t>
      </w:r>
    </w:p>
    <w:p w14:paraId="0D35527F" w14:textId="77777777" w:rsidR="00A0763D" w:rsidRPr="00B90F38" w:rsidRDefault="00A0763D" w:rsidP="00A0763D"/>
    <w:p w14:paraId="51AA7C05" w14:textId="2864C555" w:rsidR="00A0763D" w:rsidRPr="00B90F38" w:rsidRDefault="00A0763D" w:rsidP="00A0763D">
      <w:r w:rsidRPr="00B90F38">
        <w:t xml:space="preserve">The following signs are used in </w:t>
      </w:r>
      <w:r w:rsidR="00911D17">
        <w:t>SE</w:t>
      </w:r>
      <w:r w:rsidRPr="00B90F38">
        <w:t xml:space="preserve"> BASIC:</w:t>
      </w:r>
    </w:p>
    <w:p w14:paraId="1464BA44" w14:textId="77777777" w:rsidR="00A0763D" w:rsidRPr="00B90F38" w:rsidRDefault="00A0763D" w:rsidP="00A0763D">
      <w:pPr>
        <w:pStyle w:val="ListParagraph"/>
        <w:numPr>
          <w:ilvl w:val="0"/>
          <w:numId w:val="10"/>
        </w:numPr>
      </w:pPr>
      <w:r w:rsidRPr="00B90F38">
        <w:t>$ string variable.</w:t>
      </w:r>
    </w:p>
    <w:p w14:paraId="774A6C23" w14:textId="77777777" w:rsidR="00A0763D" w:rsidRPr="00B90F38" w:rsidRDefault="00A0763D" w:rsidP="00A0763D">
      <w:pPr>
        <w:pStyle w:val="ListParagraph"/>
        <w:numPr>
          <w:ilvl w:val="0"/>
          <w:numId w:val="10"/>
        </w:numPr>
      </w:pPr>
      <w:r w:rsidRPr="00B90F38">
        <w:t>‘ begins new line.</w:t>
      </w:r>
    </w:p>
    <w:p w14:paraId="7D2365B6" w14:textId="77777777" w:rsidR="00A0763D" w:rsidRPr="00B90F38" w:rsidRDefault="00A0763D" w:rsidP="00A0763D">
      <w:pPr>
        <w:pStyle w:val="ListParagraph"/>
        <w:numPr>
          <w:ilvl w:val="0"/>
          <w:numId w:val="10"/>
        </w:numPr>
      </w:pPr>
      <w:r w:rsidRPr="00B90F38">
        <w:t>( open bracket.</w:t>
      </w:r>
    </w:p>
    <w:p w14:paraId="5201DFA4" w14:textId="77777777" w:rsidR="00A0763D" w:rsidRPr="00B90F38" w:rsidRDefault="00A0763D" w:rsidP="00A0763D">
      <w:pPr>
        <w:pStyle w:val="ListParagraph"/>
        <w:numPr>
          <w:ilvl w:val="0"/>
          <w:numId w:val="10"/>
        </w:numPr>
      </w:pPr>
      <w:r w:rsidRPr="00B90F38">
        <w:t>) close bracket.</w:t>
      </w:r>
    </w:p>
    <w:p w14:paraId="2CED7F67" w14:textId="77777777" w:rsidR="00A0763D" w:rsidRPr="00B90F38" w:rsidRDefault="00A0763D" w:rsidP="00A0763D">
      <w:pPr>
        <w:pStyle w:val="ListParagraph"/>
        <w:numPr>
          <w:ilvl w:val="0"/>
          <w:numId w:val="10"/>
        </w:numPr>
      </w:pPr>
      <w:r w:rsidRPr="00B90F38">
        <w:t>&lt;= is less than or equal to.</w:t>
      </w:r>
    </w:p>
    <w:p w14:paraId="2E3D70AE" w14:textId="77777777" w:rsidR="00A0763D" w:rsidRPr="00B90F38" w:rsidRDefault="00A0763D" w:rsidP="00A0763D">
      <w:pPr>
        <w:pStyle w:val="ListParagraph"/>
        <w:numPr>
          <w:ilvl w:val="0"/>
          <w:numId w:val="10"/>
        </w:numPr>
      </w:pPr>
      <w:r w:rsidRPr="00B90F38">
        <w:t>&lt;&gt; is not equal to.</w:t>
      </w:r>
    </w:p>
    <w:p w14:paraId="06188A06" w14:textId="77777777" w:rsidR="00A0763D" w:rsidRPr="00B90F38" w:rsidRDefault="00A0763D" w:rsidP="00A0763D">
      <w:pPr>
        <w:pStyle w:val="ListParagraph"/>
        <w:numPr>
          <w:ilvl w:val="0"/>
          <w:numId w:val="10"/>
        </w:numPr>
      </w:pPr>
      <w:r w:rsidRPr="00B90F38">
        <w:t>&gt;= is greater than or equal to.</w:t>
      </w:r>
    </w:p>
    <w:p w14:paraId="7673AE3E" w14:textId="77777777" w:rsidR="00A0763D" w:rsidRPr="00B90F38" w:rsidRDefault="00A0763D" w:rsidP="00A0763D">
      <w:pPr>
        <w:pStyle w:val="ListParagraph"/>
        <w:numPr>
          <w:ilvl w:val="0"/>
          <w:numId w:val="10"/>
        </w:numPr>
      </w:pPr>
      <w:r w:rsidRPr="00B90F38">
        <w:t>&lt; is less than.</w:t>
      </w:r>
    </w:p>
    <w:p w14:paraId="4EF064DA" w14:textId="77777777" w:rsidR="00A0763D" w:rsidRPr="00B90F38" w:rsidRDefault="00A0763D" w:rsidP="00A0763D">
      <w:pPr>
        <w:pStyle w:val="ListParagraph"/>
        <w:numPr>
          <w:ilvl w:val="0"/>
          <w:numId w:val="10"/>
        </w:numPr>
      </w:pPr>
      <w:r w:rsidRPr="00B90F38">
        <w:t>&gt; is greater than.</w:t>
      </w:r>
    </w:p>
    <w:p w14:paraId="7759E16C" w14:textId="77777777" w:rsidR="00A0763D" w:rsidRPr="00B90F38" w:rsidRDefault="00A0763D" w:rsidP="00A0763D">
      <w:pPr>
        <w:pStyle w:val="ListParagraph"/>
        <w:numPr>
          <w:ilvl w:val="0"/>
          <w:numId w:val="10"/>
        </w:numPr>
      </w:pPr>
      <w:r w:rsidRPr="00B90F38">
        <w:t>^ raise to the power.</w:t>
      </w:r>
    </w:p>
    <w:p w14:paraId="4E29F175" w14:textId="77777777" w:rsidR="00A0763D" w:rsidRPr="00B90F38" w:rsidRDefault="00A0763D" w:rsidP="00A0763D">
      <w:pPr>
        <w:pStyle w:val="ListParagraph"/>
        <w:numPr>
          <w:ilvl w:val="0"/>
          <w:numId w:val="10"/>
        </w:numPr>
      </w:pPr>
      <w:r w:rsidRPr="00B90F38">
        <w:t>- subtraction or negative.</w:t>
      </w:r>
    </w:p>
    <w:p w14:paraId="3A20EDD8" w14:textId="77777777" w:rsidR="00A0763D" w:rsidRPr="00B90F38" w:rsidRDefault="00A0763D" w:rsidP="00A0763D">
      <w:pPr>
        <w:pStyle w:val="ListParagraph"/>
        <w:numPr>
          <w:ilvl w:val="0"/>
          <w:numId w:val="10"/>
        </w:numPr>
      </w:pPr>
      <w:r w:rsidRPr="00B90F38">
        <w:t>+ addition, positive, string concatenation .</w:t>
      </w:r>
    </w:p>
    <w:p w14:paraId="1C51573B" w14:textId="77777777" w:rsidR="00A0763D" w:rsidRPr="00B90F38" w:rsidRDefault="00A0763D" w:rsidP="00A0763D">
      <w:pPr>
        <w:pStyle w:val="ListParagraph"/>
        <w:numPr>
          <w:ilvl w:val="0"/>
          <w:numId w:val="10"/>
        </w:numPr>
      </w:pPr>
      <w:r w:rsidRPr="00B90F38">
        <w:t>= is equal to.</w:t>
      </w:r>
    </w:p>
    <w:p w14:paraId="778C2B27" w14:textId="77777777" w:rsidR="00A0763D" w:rsidRPr="00B90F38" w:rsidRDefault="00A0763D" w:rsidP="00A0763D">
      <w:pPr>
        <w:pStyle w:val="ListParagraph"/>
        <w:numPr>
          <w:ilvl w:val="0"/>
          <w:numId w:val="10"/>
        </w:numPr>
      </w:pPr>
      <w:r w:rsidRPr="00B90F38">
        <w:t>: separates statements in the program line.</w:t>
      </w:r>
    </w:p>
    <w:p w14:paraId="57606443" w14:textId="77777777" w:rsidR="00A0763D" w:rsidRPr="00B90F38" w:rsidRDefault="00A0763D" w:rsidP="00A0763D">
      <w:pPr>
        <w:pStyle w:val="ListParagraph"/>
        <w:numPr>
          <w:ilvl w:val="0"/>
          <w:numId w:val="10"/>
        </w:numPr>
      </w:pPr>
      <w:r w:rsidRPr="00B90F38">
        <w:t>/ division.</w:t>
      </w:r>
    </w:p>
    <w:p w14:paraId="27F34A2A" w14:textId="77777777" w:rsidR="00A0763D" w:rsidRPr="00B90F38" w:rsidRDefault="00A0763D" w:rsidP="00A0763D">
      <w:pPr>
        <w:pStyle w:val="ListParagraph"/>
        <w:numPr>
          <w:ilvl w:val="0"/>
          <w:numId w:val="10"/>
        </w:numPr>
      </w:pPr>
      <w:r w:rsidRPr="00B90F38">
        <w:t>* multiplication.</w:t>
      </w:r>
    </w:p>
    <w:p w14:paraId="3B70EF58" w14:textId="77777777" w:rsidR="00A0763D" w:rsidRPr="00B90F38" w:rsidRDefault="00A0763D" w:rsidP="00A0763D">
      <w:pPr>
        <w:pStyle w:val="ListParagraph"/>
        <w:numPr>
          <w:ilvl w:val="0"/>
          <w:numId w:val="10"/>
        </w:numPr>
      </w:pPr>
      <w:r w:rsidRPr="00B90F38">
        <w:t>. decimal point.</w:t>
      </w:r>
    </w:p>
    <w:p w14:paraId="769AE4BF" w14:textId="77777777" w:rsidR="00A0763D" w:rsidRPr="00B90F38" w:rsidRDefault="00A0763D" w:rsidP="00A0763D">
      <w:pPr>
        <w:pStyle w:val="ListParagraph"/>
        <w:numPr>
          <w:ilvl w:val="0"/>
          <w:numId w:val="10"/>
        </w:numPr>
      </w:pPr>
      <w:r w:rsidRPr="00B90F38">
        <w:t>; displays at next column, separates statements within a program statement.</w:t>
      </w:r>
    </w:p>
    <w:p w14:paraId="2F46752A" w14:textId="77777777" w:rsidR="00A0763D" w:rsidRPr="00B90F38" w:rsidRDefault="00A0763D" w:rsidP="00A0763D">
      <w:pPr>
        <w:pStyle w:val="ListParagraph"/>
        <w:numPr>
          <w:ilvl w:val="0"/>
          <w:numId w:val="10"/>
        </w:numPr>
      </w:pPr>
      <w:r w:rsidRPr="00B90F38">
        <w:t>“ open and close string.</w:t>
      </w:r>
    </w:p>
    <w:p w14:paraId="3D0996D0" w14:textId="77777777" w:rsidR="00A0763D" w:rsidRPr="00B90F38" w:rsidRDefault="00A0763D" w:rsidP="00A0763D">
      <w:pPr>
        <w:pStyle w:val="ListParagraph"/>
        <w:numPr>
          <w:ilvl w:val="0"/>
          <w:numId w:val="10"/>
        </w:numPr>
      </w:pPr>
      <w:r w:rsidRPr="00B90F38">
        <w:t>, displays at column 0 or 16, separates values following keywords</w:t>
      </w:r>
    </w:p>
    <w:p w14:paraId="33EB7923" w14:textId="77777777" w:rsidR="00A0763D" w:rsidRPr="00B90F38" w:rsidRDefault="00A0763D" w:rsidP="00A0763D">
      <w:pPr>
        <w:pStyle w:val="ListParagraph"/>
        <w:numPr>
          <w:ilvl w:val="0"/>
          <w:numId w:val="10"/>
        </w:numPr>
      </w:pPr>
      <w:r w:rsidRPr="00B90F38">
        <w:t>&amp; converts the following four characters from a hex string to decimal</w:t>
      </w:r>
    </w:p>
    <w:p w14:paraId="6B9309CE" w14:textId="77777777" w:rsidR="00A0763D" w:rsidRPr="00B90F38" w:rsidRDefault="00A0763D" w:rsidP="00A0763D">
      <w:pPr>
        <w:pStyle w:val="ListParagraph"/>
        <w:numPr>
          <w:ilvl w:val="0"/>
          <w:numId w:val="10"/>
        </w:numPr>
      </w:pPr>
      <w:r w:rsidRPr="00B90F38">
        <w:t>~ converts the following positive integer into a hex string</w:t>
      </w:r>
    </w:p>
    <w:p w14:paraId="02EC18BA" w14:textId="77777777" w:rsidR="00A0763D" w:rsidRDefault="00A0763D" w:rsidP="00A0763D">
      <w:pPr>
        <w:pStyle w:val="ListParagraph"/>
        <w:numPr>
          <w:ilvl w:val="0"/>
          <w:numId w:val="10"/>
        </w:numPr>
      </w:pPr>
      <w:r w:rsidRPr="00B90F38">
        <w:t>\ converts the following positive integer from octal to decimal</w:t>
      </w:r>
    </w:p>
    <w:p w14:paraId="58767599" w14:textId="77777777" w:rsidR="00DB0DEE" w:rsidRDefault="00DB0DEE" w:rsidP="00DB0DEE"/>
    <w:p w14:paraId="11E045B1" w14:textId="77777777" w:rsidR="00DB0DEE" w:rsidRDefault="00DB0DEE" w:rsidP="00DB0DEE"/>
    <w:p w14:paraId="63DE5B42" w14:textId="77777777" w:rsidR="00DB0DEE" w:rsidRDefault="00DB0DEE" w:rsidP="00DB0DEE"/>
    <w:p w14:paraId="645FE983" w14:textId="77777777" w:rsidR="00DB0DEE" w:rsidRDefault="00DB0DEE" w:rsidP="00DB0DEE"/>
    <w:p w14:paraId="4E8E2E11" w14:textId="77777777" w:rsidR="00DB0DEE" w:rsidRDefault="00DB0DEE" w:rsidP="00DB0DEE"/>
    <w:p w14:paraId="3F8A1619" w14:textId="77777777" w:rsidR="00DB0DEE" w:rsidRDefault="00DB0DEE" w:rsidP="00DB0DEE"/>
    <w:p w14:paraId="2F7E8158" w14:textId="77777777" w:rsidR="00DB0DEE" w:rsidRPr="00B90F38" w:rsidRDefault="00DB0DEE" w:rsidP="00DB0DEE"/>
    <w:p w14:paraId="367D58D5" w14:textId="77777777" w:rsidR="00A0763D" w:rsidRPr="003C3F2C" w:rsidRDefault="00A0763D" w:rsidP="00A0763D">
      <w:pPr>
        <w:pStyle w:val="Heading2"/>
      </w:pPr>
      <w:r w:rsidRPr="003C3F2C">
        <w:t>Keywords</w:t>
      </w:r>
    </w:p>
    <w:p w14:paraId="01C5C53E" w14:textId="77777777" w:rsidR="00A0763D" w:rsidRPr="003C3F2C" w:rsidRDefault="00A0763D" w:rsidP="00A0763D"/>
    <w:p w14:paraId="1B2C882F" w14:textId="77777777" w:rsidR="00A0763D" w:rsidRPr="003C3F2C" w:rsidRDefault="00A0763D" w:rsidP="00A0763D">
      <w:pPr>
        <w:rPr>
          <w:b/>
        </w:rPr>
      </w:pPr>
      <w:r w:rsidRPr="003C3F2C">
        <w:rPr>
          <w:b/>
        </w:rPr>
        <w:t>ABS</w:t>
      </w:r>
    </w:p>
    <w:p w14:paraId="16713072" w14:textId="77777777" w:rsidR="00A0763D" w:rsidRPr="003C3F2C" w:rsidRDefault="00A0763D" w:rsidP="00A0763D">
      <w:r w:rsidRPr="003C3F2C">
        <w:t>ABSolute value</w:t>
      </w:r>
    </w:p>
    <w:p w14:paraId="0F5C46D4" w14:textId="77777777" w:rsidR="00A0763D" w:rsidRPr="003C3F2C" w:rsidRDefault="00A0763D" w:rsidP="00A0763D">
      <w:r w:rsidRPr="003C3F2C">
        <w:t>Function</w:t>
      </w:r>
    </w:p>
    <w:p w14:paraId="6215FC72" w14:textId="5A38C9CD" w:rsidR="00A0763D" w:rsidRPr="003C3F2C" w:rsidRDefault="00A0763D" w:rsidP="00A0763D">
      <w:r w:rsidRPr="003C3F2C">
        <w:t xml:space="preserve">ABS </w:t>
      </w:r>
      <w:proofErr w:type="spellStart"/>
      <w:r w:rsidRPr="003C3F2C">
        <w:t>num-const</w:t>
      </w:r>
      <w:proofErr w:type="spellEnd"/>
      <w:r w:rsidR="00952A21">
        <w:br/>
      </w:r>
      <w:r w:rsidRPr="003C3F2C">
        <w:t xml:space="preserve">ABS </w:t>
      </w:r>
      <w:proofErr w:type="spellStart"/>
      <w:r w:rsidRPr="003C3F2C">
        <w:t>num-var</w:t>
      </w:r>
      <w:proofErr w:type="spellEnd"/>
      <w:r w:rsidR="00952A21">
        <w:br/>
      </w:r>
      <w:r w:rsidRPr="003C3F2C">
        <w:t>ABS (num-expr)</w:t>
      </w:r>
    </w:p>
    <w:p w14:paraId="00827B8F" w14:textId="77777777" w:rsidR="00A0763D" w:rsidRDefault="00A0763D" w:rsidP="00A0763D"/>
    <w:p w14:paraId="28CABDC5" w14:textId="77777777" w:rsidR="00A0763D" w:rsidRPr="003C3F2C" w:rsidRDefault="00A0763D" w:rsidP="00A0763D">
      <w:pPr>
        <w:rPr>
          <w:b/>
        </w:rPr>
      </w:pPr>
      <w:r w:rsidRPr="003C3F2C">
        <w:rPr>
          <w:b/>
        </w:rPr>
        <w:t>ACS</w:t>
      </w:r>
    </w:p>
    <w:p w14:paraId="04DEF77A" w14:textId="77777777" w:rsidR="00A0763D" w:rsidRPr="003C3F2C" w:rsidRDefault="00A0763D" w:rsidP="00A0763D">
      <w:r w:rsidRPr="003C3F2C">
        <w:t>Arc CoSine</w:t>
      </w:r>
    </w:p>
    <w:p w14:paraId="78C8B82E" w14:textId="77777777" w:rsidR="00A0763D" w:rsidRPr="003C3F2C" w:rsidRDefault="00A0763D" w:rsidP="00A0763D">
      <w:r w:rsidRPr="003C3F2C">
        <w:t>Function</w:t>
      </w:r>
    </w:p>
    <w:p w14:paraId="474EAF63" w14:textId="3D830484" w:rsidR="00A0763D" w:rsidRPr="003C3F2C" w:rsidRDefault="00A0763D" w:rsidP="00A0763D">
      <w:r w:rsidRPr="003C3F2C">
        <w:t xml:space="preserve">ACS </w:t>
      </w:r>
      <w:proofErr w:type="spellStart"/>
      <w:r w:rsidRPr="003C3F2C">
        <w:t>num-const</w:t>
      </w:r>
      <w:proofErr w:type="spellEnd"/>
      <w:r w:rsidR="00952A21">
        <w:br/>
      </w:r>
      <w:r w:rsidRPr="003C3F2C">
        <w:t xml:space="preserve">ACS </w:t>
      </w:r>
      <w:proofErr w:type="spellStart"/>
      <w:r w:rsidRPr="003C3F2C">
        <w:t>num-var</w:t>
      </w:r>
      <w:proofErr w:type="spellEnd"/>
      <w:r w:rsidR="00952A21">
        <w:br/>
      </w:r>
      <w:r w:rsidRPr="003C3F2C">
        <w:t>ACS (num-expr)</w:t>
      </w:r>
    </w:p>
    <w:p w14:paraId="30AB5623" w14:textId="77777777" w:rsidR="00A0763D" w:rsidRDefault="00A0763D" w:rsidP="00A0763D"/>
    <w:p w14:paraId="38144924" w14:textId="77777777" w:rsidR="00A0763D" w:rsidRPr="003C3F2C" w:rsidRDefault="00A0763D" w:rsidP="00A0763D">
      <w:pPr>
        <w:rPr>
          <w:b/>
        </w:rPr>
      </w:pPr>
      <w:r w:rsidRPr="003C3F2C">
        <w:rPr>
          <w:b/>
        </w:rPr>
        <w:t>AND</w:t>
      </w:r>
    </w:p>
    <w:p w14:paraId="7D46CE67" w14:textId="77777777" w:rsidR="00A0763D" w:rsidRPr="003C3F2C" w:rsidRDefault="00A0763D" w:rsidP="00A0763D">
      <w:r w:rsidRPr="003C3F2C">
        <w:t>Logical Operator/Function</w:t>
      </w:r>
    </w:p>
    <w:p w14:paraId="4B23F56E" w14:textId="2334D2A7" w:rsidR="003C6F10" w:rsidRDefault="00A0763D" w:rsidP="00A0763D">
      <w:r w:rsidRPr="003C3F2C">
        <w:t xml:space="preserve">cond AND </w:t>
      </w:r>
      <w:proofErr w:type="spellStart"/>
      <w:r w:rsidRPr="003C3F2C">
        <w:t>cond</w:t>
      </w:r>
      <w:proofErr w:type="spellEnd"/>
      <w:r w:rsidR="00952A21">
        <w:br/>
      </w:r>
      <w:proofErr w:type="spellStart"/>
      <w:r w:rsidRPr="003C3F2C">
        <w:t>num-expr</w:t>
      </w:r>
      <w:proofErr w:type="spellEnd"/>
      <w:r w:rsidRPr="003C3F2C">
        <w:t xml:space="preserve"> AND </w:t>
      </w:r>
      <w:proofErr w:type="spellStart"/>
      <w:r w:rsidRPr="003C3F2C">
        <w:t>num-expr</w:t>
      </w:r>
      <w:proofErr w:type="spellEnd"/>
      <w:r w:rsidR="00952A21">
        <w:br/>
      </w:r>
      <w:r w:rsidRPr="003C3F2C">
        <w:t>string-</w:t>
      </w:r>
      <w:proofErr w:type="spellStart"/>
      <w:r w:rsidRPr="003C3F2C">
        <w:t>expr</w:t>
      </w:r>
      <w:proofErr w:type="spellEnd"/>
      <w:r w:rsidRPr="003C3F2C">
        <w:t xml:space="preserve"> AND </w:t>
      </w:r>
      <w:proofErr w:type="spellStart"/>
      <w:r w:rsidRPr="003C3F2C">
        <w:t>num-expr</w:t>
      </w:r>
      <w:proofErr w:type="spellEnd"/>
    </w:p>
    <w:p w14:paraId="3D8B4F28" w14:textId="77777777" w:rsidR="003C6F10" w:rsidRDefault="003C6F10" w:rsidP="00A0763D"/>
    <w:p w14:paraId="5E114351" w14:textId="77777777" w:rsidR="00A0763D" w:rsidRPr="003C3F2C" w:rsidRDefault="00A0763D" w:rsidP="00A0763D">
      <w:pPr>
        <w:rPr>
          <w:b/>
        </w:rPr>
      </w:pPr>
      <w:r w:rsidRPr="003C3F2C">
        <w:rPr>
          <w:b/>
        </w:rPr>
        <w:t>ASN</w:t>
      </w:r>
    </w:p>
    <w:p w14:paraId="575069FF" w14:textId="77777777" w:rsidR="00A0763D" w:rsidRPr="003C3F2C" w:rsidRDefault="00A0763D" w:rsidP="00A0763D">
      <w:r w:rsidRPr="003C3F2C">
        <w:t>Arc SiNe</w:t>
      </w:r>
    </w:p>
    <w:p w14:paraId="42FF37E0" w14:textId="77777777" w:rsidR="00A0763D" w:rsidRPr="003C3F2C" w:rsidRDefault="00A0763D" w:rsidP="00A0763D">
      <w:r w:rsidRPr="003C3F2C">
        <w:t>Function</w:t>
      </w:r>
    </w:p>
    <w:p w14:paraId="540F56DA" w14:textId="722950B9" w:rsidR="00A0763D" w:rsidRPr="003C3F2C" w:rsidRDefault="00A0763D" w:rsidP="00A0763D">
      <w:r w:rsidRPr="003C3F2C">
        <w:t xml:space="preserve">ASN </w:t>
      </w:r>
      <w:proofErr w:type="spellStart"/>
      <w:r w:rsidRPr="003C3F2C">
        <w:t>num-const</w:t>
      </w:r>
      <w:proofErr w:type="spellEnd"/>
      <w:r w:rsidR="00952A21">
        <w:br/>
      </w:r>
      <w:r w:rsidRPr="003C3F2C">
        <w:t xml:space="preserve">ASN </w:t>
      </w:r>
      <w:proofErr w:type="spellStart"/>
      <w:r w:rsidRPr="003C3F2C">
        <w:t>num-var</w:t>
      </w:r>
      <w:proofErr w:type="spellEnd"/>
      <w:r w:rsidR="00952A21">
        <w:br/>
      </w:r>
      <w:r w:rsidRPr="003C3F2C">
        <w:t>ASN (num-expr)</w:t>
      </w:r>
    </w:p>
    <w:p w14:paraId="6B83D829" w14:textId="77777777" w:rsidR="00A0763D" w:rsidRDefault="00A0763D" w:rsidP="00A0763D"/>
    <w:p w14:paraId="3C089D79" w14:textId="77777777" w:rsidR="00A0763D" w:rsidRPr="003C3F2C" w:rsidRDefault="00A0763D" w:rsidP="00A0763D">
      <w:pPr>
        <w:rPr>
          <w:b/>
        </w:rPr>
      </w:pPr>
      <w:r w:rsidRPr="003C3F2C">
        <w:rPr>
          <w:b/>
        </w:rPr>
        <w:t>AT</w:t>
      </w:r>
    </w:p>
    <w:p w14:paraId="318DF91C" w14:textId="73A785DF" w:rsidR="00A0763D" w:rsidRDefault="00A0763D" w:rsidP="00A0763D">
      <w:r w:rsidRPr="003C3F2C">
        <w:t>See INPUT, PRINT.</w:t>
      </w:r>
    </w:p>
    <w:p w14:paraId="08A991D9" w14:textId="77777777" w:rsidR="00A40763" w:rsidRPr="003C3F2C" w:rsidRDefault="00A40763" w:rsidP="00A0763D"/>
    <w:p w14:paraId="752C6619" w14:textId="77777777" w:rsidR="00A0763D" w:rsidRPr="003C3F2C" w:rsidRDefault="00A0763D" w:rsidP="00A0763D">
      <w:pPr>
        <w:rPr>
          <w:b/>
        </w:rPr>
      </w:pPr>
      <w:r w:rsidRPr="003C3F2C">
        <w:rPr>
          <w:b/>
        </w:rPr>
        <w:t>ATN</w:t>
      </w:r>
    </w:p>
    <w:p w14:paraId="4355D3F4" w14:textId="77777777" w:rsidR="00A0763D" w:rsidRPr="003C3F2C" w:rsidRDefault="00A0763D" w:rsidP="00A0763D">
      <w:r w:rsidRPr="003C3F2C">
        <w:t>Arc TaNgent</w:t>
      </w:r>
    </w:p>
    <w:p w14:paraId="4EB10FAE" w14:textId="77777777" w:rsidR="00A0763D" w:rsidRPr="003C3F2C" w:rsidRDefault="00A0763D" w:rsidP="00A0763D">
      <w:r w:rsidRPr="003C3F2C">
        <w:t>Function</w:t>
      </w:r>
    </w:p>
    <w:p w14:paraId="79B37075" w14:textId="60473769" w:rsidR="00A0763D" w:rsidRPr="003C3F2C" w:rsidRDefault="00A0763D" w:rsidP="00A0763D">
      <w:r w:rsidRPr="003C3F2C">
        <w:t xml:space="preserve">ATN </w:t>
      </w:r>
      <w:proofErr w:type="spellStart"/>
      <w:r w:rsidRPr="003C3F2C">
        <w:t>num-const</w:t>
      </w:r>
      <w:proofErr w:type="spellEnd"/>
      <w:r w:rsidR="00952A21">
        <w:br/>
      </w:r>
      <w:r w:rsidRPr="003C3F2C">
        <w:t xml:space="preserve">ATN num-var </w:t>
      </w:r>
      <w:r w:rsidR="00952A21">
        <w:br/>
      </w:r>
      <w:r w:rsidRPr="003C3F2C">
        <w:t>ATN (num-expr)</w:t>
      </w:r>
    </w:p>
    <w:p w14:paraId="016C7BE3" w14:textId="77777777" w:rsidR="00A0763D" w:rsidRDefault="00A0763D" w:rsidP="00A0763D"/>
    <w:p w14:paraId="39D963A5" w14:textId="77777777" w:rsidR="00A0763D" w:rsidRPr="003C3F2C" w:rsidRDefault="00A0763D" w:rsidP="00A0763D">
      <w:pPr>
        <w:rPr>
          <w:b/>
        </w:rPr>
      </w:pPr>
      <w:r w:rsidRPr="003C3F2C">
        <w:rPr>
          <w:b/>
        </w:rPr>
        <w:t>ATTR</w:t>
      </w:r>
    </w:p>
    <w:p w14:paraId="63D082EA" w14:textId="77777777" w:rsidR="00A0763D" w:rsidRPr="003C3F2C" w:rsidRDefault="00A0763D" w:rsidP="00A0763D">
      <w:r w:rsidRPr="003C3F2C">
        <w:t>ATTRibutes</w:t>
      </w:r>
    </w:p>
    <w:p w14:paraId="513B255F" w14:textId="77777777" w:rsidR="00A0763D" w:rsidRPr="003C3F2C" w:rsidRDefault="00A0763D" w:rsidP="00A0763D">
      <w:r w:rsidRPr="003C3F2C">
        <w:t>Function</w:t>
      </w:r>
    </w:p>
    <w:p w14:paraId="65158999" w14:textId="77777777" w:rsidR="00A0763D" w:rsidRDefault="00A0763D" w:rsidP="00A0763D">
      <w:r w:rsidRPr="003C3F2C">
        <w:t>ATTR (num-expr,num-expr)</w:t>
      </w:r>
    </w:p>
    <w:p w14:paraId="064C957E" w14:textId="77777777" w:rsidR="00A0763D" w:rsidRPr="003C3F2C" w:rsidRDefault="00A0763D" w:rsidP="00A0763D"/>
    <w:p w14:paraId="430FAD42" w14:textId="77777777" w:rsidR="00A0763D" w:rsidRPr="003C3F2C" w:rsidRDefault="00A0763D" w:rsidP="00A0763D">
      <w:pPr>
        <w:rPr>
          <w:b/>
        </w:rPr>
      </w:pPr>
      <w:r w:rsidRPr="003C3F2C">
        <w:rPr>
          <w:b/>
        </w:rPr>
        <w:t>BEEP</w:t>
      </w:r>
    </w:p>
    <w:p w14:paraId="4B769671" w14:textId="77777777" w:rsidR="00A0763D" w:rsidRPr="003C3F2C" w:rsidRDefault="00A0763D" w:rsidP="00A0763D">
      <w:r w:rsidRPr="003C3F2C">
        <w:t>Statement/Command</w:t>
      </w:r>
    </w:p>
    <w:p w14:paraId="1F76423F" w14:textId="77777777" w:rsidR="00A0763D" w:rsidRPr="003C3F2C" w:rsidRDefault="00A0763D" w:rsidP="00A0763D">
      <w:r w:rsidRPr="003C3F2C">
        <w:t>BEEP num-expr,num-expr</w:t>
      </w:r>
    </w:p>
    <w:p w14:paraId="16D83285" w14:textId="77777777" w:rsidR="00A0763D" w:rsidRDefault="00A0763D" w:rsidP="00A0763D"/>
    <w:p w14:paraId="7F16E4AA" w14:textId="77777777" w:rsidR="00A0763D" w:rsidRPr="003C3F2C" w:rsidRDefault="00A0763D" w:rsidP="00A0763D">
      <w:pPr>
        <w:rPr>
          <w:b/>
        </w:rPr>
      </w:pPr>
      <w:r w:rsidRPr="003C3F2C">
        <w:rPr>
          <w:b/>
        </w:rPr>
        <w:t>BIN</w:t>
      </w:r>
    </w:p>
    <w:p w14:paraId="2C4F517C" w14:textId="77777777" w:rsidR="00A0763D" w:rsidRPr="003C3F2C" w:rsidRDefault="00A0763D" w:rsidP="00A0763D">
      <w:r w:rsidRPr="003C3F2C">
        <w:t>BINary number</w:t>
      </w:r>
    </w:p>
    <w:p w14:paraId="79F5C21B" w14:textId="77777777" w:rsidR="00A0763D" w:rsidRPr="003C3F2C" w:rsidRDefault="00A0763D" w:rsidP="00A0763D">
      <w:r w:rsidRPr="003C3F2C">
        <w:t>Function</w:t>
      </w:r>
    </w:p>
    <w:p w14:paraId="6424919F" w14:textId="77777777" w:rsidR="00A0763D" w:rsidRPr="003C3F2C" w:rsidRDefault="00A0763D" w:rsidP="00A0763D">
      <w:r w:rsidRPr="003C3F2C">
        <w:t>BIN [0][1]</w:t>
      </w:r>
    </w:p>
    <w:p w14:paraId="69F37EDD" w14:textId="77777777" w:rsidR="00A0763D" w:rsidRDefault="00A0763D" w:rsidP="00A0763D"/>
    <w:p w14:paraId="3D56D906" w14:textId="77777777" w:rsidR="00A0763D" w:rsidRPr="003C3F2C" w:rsidRDefault="00A0763D" w:rsidP="00A0763D">
      <w:pPr>
        <w:rPr>
          <w:b/>
        </w:rPr>
      </w:pPr>
      <w:r w:rsidRPr="003C3F2C">
        <w:rPr>
          <w:b/>
        </w:rPr>
        <w:t>BORDER</w:t>
      </w:r>
    </w:p>
    <w:p w14:paraId="47D094DE" w14:textId="77777777" w:rsidR="00A0763D" w:rsidRPr="003C3F2C" w:rsidRDefault="00A0763D" w:rsidP="00A0763D">
      <w:r w:rsidRPr="003C3F2C">
        <w:t>Statement/Command</w:t>
      </w:r>
    </w:p>
    <w:p w14:paraId="21CC6B05" w14:textId="6C4CF93C" w:rsidR="00A0763D" w:rsidRDefault="00A0763D" w:rsidP="00A0763D">
      <w:r w:rsidRPr="003C3F2C">
        <w:t xml:space="preserve">BORDER </w:t>
      </w:r>
      <w:proofErr w:type="spellStart"/>
      <w:r w:rsidRPr="003C3F2C">
        <w:t>int-num-expr</w:t>
      </w:r>
      <w:proofErr w:type="spellEnd"/>
    </w:p>
    <w:p w14:paraId="3A326C4B" w14:textId="77777777" w:rsidR="00A0763D" w:rsidRPr="003C3F2C" w:rsidRDefault="00A0763D" w:rsidP="00A0763D">
      <w:pPr>
        <w:rPr>
          <w:b/>
        </w:rPr>
      </w:pPr>
      <w:r w:rsidRPr="003C3F2C">
        <w:rPr>
          <w:b/>
        </w:rPr>
        <w:t>BRIGHT</w:t>
      </w:r>
    </w:p>
    <w:p w14:paraId="3B714C0B" w14:textId="77777777" w:rsidR="00A0763D" w:rsidRPr="003C3F2C" w:rsidRDefault="00A0763D" w:rsidP="00A0763D">
      <w:r w:rsidRPr="003C3F2C">
        <w:t>Statement/Command</w:t>
      </w:r>
    </w:p>
    <w:p w14:paraId="047F10D3" w14:textId="77777777" w:rsidR="00A0763D" w:rsidRPr="003C3F2C" w:rsidRDefault="00A0763D" w:rsidP="00A0763D">
      <w:r w:rsidRPr="003C3F2C">
        <w:t>BRIGHT int-num-expr[;]</w:t>
      </w:r>
    </w:p>
    <w:p w14:paraId="4119A052" w14:textId="77777777" w:rsidR="00285459" w:rsidRDefault="00285459" w:rsidP="00A0763D"/>
    <w:p w14:paraId="556997F8" w14:textId="77777777" w:rsidR="00A0763D" w:rsidRPr="003C3F2C" w:rsidRDefault="00A0763D" w:rsidP="00A0763D">
      <w:pPr>
        <w:rPr>
          <w:b/>
        </w:rPr>
      </w:pPr>
      <w:r w:rsidRPr="003C3F2C">
        <w:rPr>
          <w:b/>
        </w:rPr>
        <w:t>CHR$</w:t>
      </w:r>
    </w:p>
    <w:p w14:paraId="4EF7E8F9" w14:textId="77777777" w:rsidR="00A0763D" w:rsidRPr="003C3F2C" w:rsidRDefault="00A0763D" w:rsidP="00A0763D">
      <w:r w:rsidRPr="003C3F2C">
        <w:t>CHaRacter (string)</w:t>
      </w:r>
    </w:p>
    <w:p w14:paraId="17B1772B" w14:textId="69658C21" w:rsidR="00A0763D" w:rsidRPr="003C3F2C" w:rsidRDefault="00A0763D" w:rsidP="00A0763D">
      <w:r w:rsidRPr="003C3F2C">
        <w:t>CHR$ int-num-const[;]</w:t>
      </w:r>
      <w:r w:rsidR="00952A21">
        <w:br/>
      </w:r>
      <w:r w:rsidRPr="003C3F2C">
        <w:t>[+] CHR$ int-num-var[;]</w:t>
      </w:r>
      <w:r w:rsidR="00952A21">
        <w:br/>
      </w:r>
      <w:r w:rsidRPr="003C3F2C">
        <w:t>[+]CHR$ (int-num-expr)[;][+]</w:t>
      </w:r>
    </w:p>
    <w:p w14:paraId="0E3576E1" w14:textId="77777777" w:rsidR="00A0763D" w:rsidRDefault="00A0763D" w:rsidP="00A0763D"/>
    <w:p w14:paraId="341E4971" w14:textId="77777777" w:rsidR="00A0763D" w:rsidRPr="003C3F2C" w:rsidRDefault="00A0763D" w:rsidP="00A0763D">
      <w:pPr>
        <w:rPr>
          <w:b/>
        </w:rPr>
      </w:pPr>
      <w:r w:rsidRPr="003C3F2C">
        <w:rPr>
          <w:b/>
        </w:rPr>
        <w:t>CIRCLE</w:t>
      </w:r>
    </w:p>
    <w:p w14:paraId="08F43445" w14:textId="77777777" w:rsidR="00A0763D" w:rsidRPr="003C3F2C" w:rsidRDefault="00A0763D" w:rsidP="00A0763D">
      <w:r w:rsidRPr="003C3F2C">
        <w:t>Statement/Command</w:t>
      </w:r>
    </w:p>
    <w:p w14:paraId="1B85E1BB" w14:textId="77777777" w:rsidR="00A0763D" w:rsidRPr="003C3F2C" w:rsidRDefault="00A0763D" w:rsidP="00A0763D">
      <w:r w:rsidRPr="003C3F2C">
        <w:t>CIRCLE [statement;]int-num-expr,int-num-expr,int-num-expr</w:t>
      </w:r>
    </w:p>
    <w:p w14:paraId="42B6B7DC" w14:textId="77777777" w:rsidR="00952A21" w:rsidRDefault="00952A21" w:rsidP="00A0763D"/>
    <w:p w14:paraId="5AC5BBB5" w14:textId="77777777" w:rsidR="00A0763D" w:rsidRPr="003C3F2C" w:rsidRDefault="00A0763D" w:rsidP="00A0763D">
      <w:pPr>
        <w:rPr>
          <w:b/>
        </w:rPr>
      </w:pPr>
      <w:r w:rsidRPr="003C3F2C">
        <w:rPr>
          <w:b/>
        </w:rPr>
        <w:t>CLEAR</w:t>
      </w:r>
    </w:p>
    <w:p w14:paraId="6EBEE9CA" w14:textId="77777777" w:rsidR="00A0763D" w:rsidRPr="003C3F2C" w:rsidRDefault="00A0763D" w:rsidP="00A0763D">
      <w:r w:rsidRPr="003C3F2C">
        <w:t>Statement/Command</w:t>
      </w:r>
    </w:p>
    <w:p w14:paraId="2D1BDED3" w14:textId="77777777" w:rsidR="00A0763D" w:rsidRPr="003C3F2C" w:rsidRDefault="00A0763D" w:rsidP="00A0763D">
      <w:r w:rsidRPr="003C3F2C">
        <w:t>CLEAR [num-expr]</w:t>
      </w:r>
    </w:p>
    <w:p w14:paraId="2140029F" w14:textId="77777777" w:rsidR="00A0763D" w:rsidRDefault="00A0763D" w:rsidP="00A0763D"/>
    <w:p w14:paraId="2FB1498E" w14:textId="77777777" w:rsidR="00A0763D" w:rsidRPr="003C3F2C" w:rsidRDefault="00A0763D" w:rsidP="00A0763D">
      <w:pPr>
        <w:rPr>
          <w:b/>
        </w:rPr>
      </w:pPr>
      <w:r w:rsidRPr="003C3F2C">
        <w:rPr>
          <w:b/>
        </w:rPr>
        <w:t>CLOSE</w:t>
      </w:r>
    </w:p>
    <w:p w14:paraId="3F5FA47A" w14:textId="77777777" w:rsidR="00A0763D" w:rsidRPr="003C3F2C" w:rsidRDefault="00A0763D" w:rsidP="00A0763D">
      <w:r w:rsidRPr="003C3F2C">
        <w:t>Statement/Command</w:t>
      </w:r>
    </w:p>
    <w:p w14:paraId="4EF8F04C" w14:textId="4025E406" w:rsidR="00A0763D" w:rsidRDefault="00A0763D" w:rsidP="00A0763D">
      <w:r w:rsidRPr="003C3F2C">
        <w:t>CLOSE #</w:t>
      </w:r>
      <w:proofErr w:type="spellStart"/>
      <w:r w:rsidRPr="003C3F2C">
        <w:t>int-num-expr</w:t>
      </w:r>
      <w:proofErr w:type="spellEnd"/>
    </w:p>
    <w:p w14:paraId="6BFDC261" w14:textId="77777777" w:rsidR="00DB0DEE" w:rsidRDefault="00DB0DEE" w:rsidP="00A0763D"/>
    <w:p w14:paraId="3F277E75" w14:textId="77777777" w:rsidR="00A0763D" w:rsidRPr="003C3F2C" w:rsidRDefault="00A0763D" w:rsidP="00A0763D">
      <w:pPr>
        <w:rPr>
          <w:b/>
        </w:rPr>
      </w:pPr>
      <w:r w:rsidRPr="003C3F2C">
        <w:rPr>
          <w:b/>
        </w:rPr>
        <w:t>CLS</w:t>
      </w:r>
    </w:p>
    <w:p w14:paraId="692B2917" w14:textId="77777777" w:rsidR="00A0763D" w:rsidRPr="003C3F2C" w:rsidRDefault="00A0763D" w:rsidP="00A0763D">
      <w:r w:rsidRPr="003C3F2C">
        <w:t>Statement/Command</w:t>
      </w:r>
    </w:p>
    <w:p w14:paraId="37D44859" w14:textId="77777777" w:rsidR="00A0763D" w:rsidRPr="003C3F2C" w:rsidRDefault="00A0763D" w:rsidP="00A0763D">
      <w:r w:rsidRPr="003C3F2C">
        <w:t>CLS</w:t>
      </w:r>
    </w:p>
    <w:p w14:paraId="65E854DF" w14:textId="77777777" w:rsidR="00A0763D" w:rsidRDefault="00A0763D" w:rsidP="00A0763D"/>
    <w:p w14:paraId="1D0CE759" w14:textId="77777777" w:rsidR="00A0763D" w:rsidRPr="003C3F2C" w:rsidRDefault="00A0763D" w:rsidP="00A0763D">
      <w:pPr>
        <w:rPr>
          <w:b/>
        </w:rPr>
      </w:pPr>
      <w:r w:rsidRPr="003C3F2C">
        <w:rPr>
          <w:b/>
        </w:rPr>
        <w:t>CODE</w:t>
      </w:r>
    </w:p>
    <w:p w14:paraId="1314103C" w14:textId="77777777" w:rsidR="00A0763D" w:rsidRPr="003C3F2C" w:rsidRDefault="00A0763D" w:rsidP="00A0763D">
      <w:r w:rsidRPr="003C3F2C">
        <w:t>Function</w:t>
      </w:r>
    </w:p>
    <w:p w14:paraId="03BF8B8B" w14:textId="6A42414E" w:rsidR="00A0763D" w:rsidRPr="003C3F2C" w:rsidRDefault="00A0763D" w:rsidP="00A0763D">
      <w:r w:rsidRPr="003C3F2C">
        <w:t>CODE string-</w:t>
      </w:r>
      <w:proofErr w:type="spellStart"/>
      <w:r w:rsidRPr="003C3F2C">
        <w:t>const</w:t>
      </w:r>
      <w:proofErr w:type="spellEnd"/>
      <w:r w:rsidR="00952A21">
        <w:br/>
      </w:r>
      <w:r w:rsidRPr="003C3F2C">
        <w:t>CODE string-</w:t>
      </w:r>
      <w:proofErr w:type="spellStart"/>
      <w:r w:rsidRPr="003C3F2C">
        <w:t>var</w:t>
      </w:r>
      <w:proofErr w:type="spellEnd"/>
      <w:r w:rsidR="00952A21">
        <w:br/>
      </w:r>
      <w:r w:rsidRPr="003C3F2C">
        <w:t>CODE (string-expr)</w:t>
      </w:r>
    </w:p>
    <w:p w14:paraId="6658FA62" w14:textId="77777777" w:rsidR="00A0763D" w:rsidRDefault="00A0763D" w:rsidP="00A0763D"/>
    <w:p w14:paraId="7E8A65DA" w14:textId="77777777" w:rsidR="00A0763D" w:rsidRPr="003C3F2C" w:rsidRDefault="00A0763D" w:rsidP="00A0763D">
      <w:pPr>
        <w:rPr>
          <w:b/>
        </w:rPr>
      </w:pPr>
      <w:r w:rsidRPr="003C3F2C">
        <w:rPr>
          <w:b/>
        </w:rPr>
        <w:t>CONTINUE</w:t>
      </w:r>
    </w:p>
    <w:p w14:paraId="1E725DC0" w14:textId="77777777" w:rsidR="00A0763D" w:rsidRPr="003C3F2C" w:rsidRDefault="00A0763D" w:rsidP="00A0763D">
      <w:r w:rsidRPr="003C3F2C">
        <w:t>Command</w:t>
      </w:r>
    </w:p>
    <w:p w14:paraId="2483447A" w14:textId="77777777" w:rsidR="00A0763D" w:rsidRPr="003C3F2C" w:rsidRDefault="00A0763D" w:rsidP="00A0763D">
      <w:r w:rsidRPr="003C3F2C">
        <w:t>CONTINUE</w:t>
      </w:r>
    </w:p>
    <w:p w14:paraId="5AE6B8DC" w14:textId="77777777" w:rsidR="00A0763D" w:rsidRDefault="00A0763D" w:rsidP="00A0763D"/>
    <w:p w14:paraId="604EC722" w14:textId="77777777" w:rsidR="00A0763D" w:rsidRPr="003C3F2C" w:rsidRDefault="00A0763D" w:rsidP="00A0763D">
      <w:pPr>
        <w:rPr>
          <w:b/>
        </w:rPr>
      </w:pPr>
      <w:r w:rsidRPr="003C3F2C">
        <w:rPr>
          <w:b/>
        </w:rPr>
        <w:t>COPY</w:t>
      </w:r>
    </w:p>
    <w:p w14:paraId="493A3CD1" w14:textId="77777777" w:rsidR="00A0763D" w:rsidRPr="003C3F2C" w:rsidRDefault="00A0763D" w:rsidP="00A0763D">
      <w:r w:rsidRPr="003C3F2C">
        <w:t>Statement/Command</w:t>
      </w:r>
    </w:p>
    <w:p w14:paraId="5A3BF31E" w14:textId="56A7BB0E" w:rsidR="00A0763D" w:rsidRPr="003C3F2C" w:rsidRDefault="00A0763D" w:rsidP="00A0763D">
      <w:r w:rsidRPr="003C3F2C">
        <w:t xml:space="preserve">COPY </w:t>
      </w:r>
      <w:proofErr w:type="spellStart"/>
      <w:r w:rsidRPr="003C3F2C">
        <w:t>int-num-const</w:t>
      </w:r>
      <w:proofErr w:type="spellEnd"/>
      <w:r w:rsidR="00952A21">
        <w:br/>
      </w:r>
      <w:r w:rsidRPr="003C3F2C">
        <w:t xml:space="preserve">COPY </w:t>
      </w:r>
      <w:proofErr w:type="spellStart"/>
      <w:r w:rsidRPr="003C3F2C">
        <w:t>int-num-var</w:t>
      </w:r>
      <w:proofErr w:type="spellEnd"/>
      <w:r w:rsidR="00952A21">
        <w:br/>
      </w:r>
      <w:r w:rsidRPr="003C3F2C">
        <w:t>COPY (int-num-expr)</w:t>
      </w:r>
    </w:p>
    <w:p w14:paraId="48EAB3E5" w14:textId="77777777" w:rsidR="00A0763D" w:rsidRDefault="00A0763D" w:rsidP="00A0763D"/>
    <w:p w14:paraId="6F04248A" w14:textId="77777777" w:rsidR="00A0763D" w:rsidRPr="003C3F2C" w:rsidRDefault="00A0763D" w:rsidP="00A0763D">
      <w:pPr>
        <w:rPr>
          <w:b/>
        </w:rPr>
      </w:pPr>
      <w:r w:rsidRPr="003C3F2C">
        <w:rPr>
          <w:b/>
        </w:rPr>
        <w:t>COS</w:t>
      </w:r>
    </w:p>
    <w:p w14:paraId="0CFAC5DC" w14:textId="77777777" w:rsidR="00A0763D" w:rsidRPr="003C3F2C" w:rsidRDefault="00A0763D" w:rsidP="00A0763D">
      <w:r w:rsidRPr="003C3F2C">
        <w:t>COSine</w:t>
      </w:r>
    </w:p>
    <w:p w14:paraId="0B8548FD" w14:textId="77777777" w:rsidR="00A0763D" w:rsidRPr="003C3F2C" w:rsidRDefault="00A0763D" w:rsidP="00A0763D">
      <w:r w:rsidRPr="003C3F2C">
        <w:t>Function</w:t>
      </w:r>
    </w:p>
    <w:p w14:paraId="134DD101" w14:textId="44CB90CE" w:rsidR="00A0763D" w:rsidRPr="003C3F2C" w:rsidRDefault="00A0763D" w:rsidP="00A0763D">
      <w:r w:rsidRPr="003C3F2C">
        <w:t xml:space="preserve">COS </w:t>
      </w:r>
      <w:proofErr w:type="spellStart"/>
      <w:r w:rsidRPr="003C3F2C">
        <w:t>num-const</w:t>
      </w:r>
      <w:proofErr w:type="spellEnd"/>
      <w:r w:rsidR="00952A21">
        <w:br/>
      </w:r>
      <w:r w:rsidRPr="003C3F2C">
        <w:t xml:space="preserve">COS </w:t>
      </w:r>
      <w:proofErr w:type="spellStart"/>
      <w:r w:rsidRPr="003C3F2C">
        <w:t>num-var</w:t>
      </w:r>
      <w:proofErr w:type="spellEnd"/>
      <w:r w:rsidR="00952A21">
        <w:br/>
      </w:r>
      <w:r w:rsidRPr="003C3F2C">
        <w:t>COS (num-expr)</w:t>
      </w:r>
    </w:p>
    <w:p w14:paraId="2B57C498" w14:textId="77777777" w:rsidR="00A0763D" w:rsidRDefault="00A0763D" w:rsidP="00A0763D"/>
    <w:p w14:paraId="611DBBA8" w14:textId="77777777" w:rsidR="00A0763D" w:rsidRPr="003C3F2C" w:rsidRDefault="00A0763D" w:rsidP="00A0763D">
      <w:pPr>
        <w:rPr>
          <w:b/>
        </w:rPr>
      </w:pPr>
      <w:r w:rsidRPr="003C3F2C">
        <w:rPr>
          <w:b/>
        </w:rPr>
        <w:t>DATA</w:t>
      </w:r>
    </w:p>
    <w:p w14:paraId="4CB4FDF6" w14:textId="77777777" w:rsidR="00A0763D" w:rsidRPr="003C3F2C" w:rsidRDefault="00A0763D" w:rsidP="00A0763D">
      <w:r w:rsidRPr="003C3F2C">
        <w:t>Statement</w:t>
      </w:r>
    </w:p>
    <w:p w14:paraId="567FAFB7" w14:textId="35291EC3" w:rsidR="00A0763D" w:rsidRPr="003C3F2C" w:rsidRDefault="00A0763D" w:rsidP="00A0763D">
      <w:r w:rsidRPr="003C3F2C">
        <w:t>DATA num-expr[,num-expr][,string-expr]</w:t>
      </w:r>
      <w:r w:rsidR="00952A21">
        <w:br/>
      </w:r>
      <w:r w:rsidRPr="003C3F2C">
        <w:t>DATA string-expr[,num-expr][,string-expr]</w:t>
      </w:r>
    </w:p>
    <w:p w14:paraId="7B84E827" w14:textId="77777777" w:rsidR="00A0763D" w:rsidRDefault="00A0763D" w:rsidP="00A0763D"/>
    <w:p w14:paraId="600276F8" w14:textId="77777777" w:rsidR="00A40763" w:rsidRDefault="00A40763" w:rsidP="00A0763D">
      <w:bookmarkStart w:id="0" w:name="_GoBack"/>
      <w:bookmarkEnd w:id="0"/>
    </w:p>
    <w:p w14:paraId="3C8227A9" w14:textId="77777777" w:rsidR="00DB0DEE" w:rsidRDefault="00DB0DEE" w:rsidP="00A0763D"/>
    <w:p w14:paraId="683853D0" w14:textId="77777777" w:rsidR="00DB0DEE" w:rsidRDefault="00DB0DEE" w:rsidP="00A0763D"/>
    <w:p w14:paraId="34CB16DB" w14:textId="77777777" w:rsidR="00A0763D" w:rsidRPr="003C3F2C" w:rsidRDefault="00A0763D" w:rsidP="00A0763D">
      <w:pPr>
        <w:rPr>
          <w:b/>
        </w:rPr>
      </w:pPr>
      <w:r w:rsidRPr="003C3F2C">
        <w:rPr>
          <w:b/>
        </w:rPr>
        <w:t>DEF FN</w:t>
      </w:r>
    </w:p>
    <w:p w14:paraId="6E389E9B" w14:textId="77777777" w:rsidR="00A0763D" w:rsidRPr="003C3F2C" w:rsidRDefault="00A0763D" w:rsidP="00A0763D">
      <w:r w:rsidRPr="003C3F2C">
        <w:t xml:space="preserve">DEFine </w:t>
      </w:r>
      <w:proofErr w:type="spellStart"/>
      <w:r w:rsidRPr="003C3F2C">
        <w:t>FuNction</w:t>
      </w:r>
      <w:proofErr w:type="spellEnd"/>
    </w:p>
    <w:p w14:paraId="0D29925A" w14:textId="77777777" w:rsidR="00A0763D" w:rsidRPr="003C3F2C" w:rsidRDefault="00A0763D" w:rsidP="00A0763D">
      <w:r w:rsidRPr="003C3F2C">
        <w:t>Statement</w:t>
      </w:r>
    </w:p>
    <w:p w14:paraId="0EE04BDC" w14:textId="2FE95B25" w:rsidR="00A0763D" w:rsidRPr="003C3F2C" w:rsidRDefault="00A0763D" w:rsidP="00A0763D">
      <w:r w:rsidRPr="003C3F2C">
        <w:t xml:space="preserve">DEF FN letter([letter][,letter]) = </w:t>
      </w:r>
      <w:proofErr w:type="spellStart"/>
      <w:r w:rsidRPr="003C3F2C">
        <w:t>num-expr</w:t>
      </w:r>
      <w:proofErr w:type="spellEnd"/>
      <w:r w:rsidR="00952A21">
        <w:br/>
      </w:r>
      <w:r w:rsidRPr="003C3F2C">
        <w:t>DEF FN letter$([letter$][letter][,letter][,letter$]) = string-expr</w:t>
      </w:r>
    </w:p>
    <w:p w14:paraId="4DCADD23" w14:textId="77777777" w:rsidR="00A0763D" w:rsidRDefault="00A0763D" w:rsidP="00A0763D"/>
    <w:p w14:paraId="7A92539D" w14:textId="77777777" w:rsidR="00A0763D" w:rsidRPr="003C3F2C" w:rsidRDefault="00A0763D" w:rsidP="00A0763D">
      <w:pPr>
        <w:rPr>
          <w:b/>
        </w:rPr>
      </w:pPr>
      <w:r w:rsidRPr="003C3F2C">
        <w:rPr>
          <w:b/>
        </w:rPr>
        <w:t>DELETE</w:t>
      </w:r>
    </w:p>
    <w:p w14:paraId="5A9EAE50" w14:textId="77777777" w:rsidR="00A0763D" w:rsidRPr="003C3F2C" w:rsidRDefault="00A0763D" w:rsidP="00A0763D">
      <w:r w:rsidRPr="003C3F2C">
        <w:t>Command</w:t>
      </w:r>
    </w:p>
    <w:p w14:paraId="0116F655" w14:textId="129D4ABC" w:rsidR="00DB0DEE" w:rsidRDefault="00A0763D" w:rsidP="00A0763D">
      <w:r w:rsidRPr="003C3F2C">
        <w:t xml:space="preserve">DELETE </w:t>
      </w:r>
      <w:proofErr w:type="spellStart"/>
      <w:r w:rsidRPr="003C3F2C">
        <w:t>int-num-const,int-num-const</w:t>
      </w:r>
      <w:proofErr w:type="spellEnd"/>
      <w:r w:rsidR="00952A21">
        <w:br/>
      </w:r>
      <w:r w:rsidRPr="003C3F2C">
        <w:t xml:space="preserve">DELETE </w:t>
      </w:r>
      <w:proofErr w:type="spellStart"/>
      <w:r w:rsidRPr="003C3F2C">
        <w:t>int-num-var,int-num-var</w:t>
      </w:r>
      <w:proofErr w:type="spellEnd"/>
      <w:r w:rsidR="00952A21">
        <w:br/>
      </w:r>
      <w:r w:rsidRPr="003C3F2C">
        <w:t>DELETE (num-expr),(num-expr)</w:t>
      </w:r>
    </w:p>
    <w:p w14:paraId="68F4CE5A" w14:textId="77777777" w:rsidR="00DB0DEE" w:rsidRDefault="00DB0DEE" w:rsidP="00A0763D"/>
    <w:p w14:paraId="0EF99AFF" w14:textId="77777777" w:rsidR="00A0763D" w:rsidRPr="003C3F2C" w:rsidRDefault="00A0763D" w:rsidP="00A0763D">
      <w:pPr>
        <w:rPr>
          <w:b/>
        </w:rPr>
      </w:pPr>
      <w:r w:rsidRPr="003C3F2C">
        <w:rPr>
          <w:b/>
        </w:rPr>
        <w:t>DIM</w:t>
      </w:r>
    </w:p>
    <w:p w14:paraId="18BBF0DF" w14:textId="77777777" w:rsidR="00A0763D" w:rsidRPr="003C3F2C" w:rsidRDefault="00A0763D" w:rsidP="00A0763D">
      <w:proofErr w:type="spellStart"/>
      <w:r w:rsidRPr="003C3F2C">
        <w:t>DIMension</w:t>
      </w:r>
      <w:proofErr w:type="spellEnd"/>
      <w:r w:rsidRPr="003C3F2C">
        <w:t xml:space="preserve"> array</w:t>
      </w:r>
    </w:p>
    <w:p w14:paraId="7D145261" w14:textId="77777777" w:rsidR="00A0763D" w:rsidRPr="003C3F2C" w:rsidRDefault="00A0763D" w:rsidP="00A0763D">
      <w:r w:rsidRPr="003C3F2C">
        <w:t>Statement</w:t>
      </w:r>
    </w:p>
    <w:p w14:paraId="0FA95C5C" w14:textId="6A53330A" w:rsidR="00A0763D" w:rsidRPr="003C3F2C" w:rsidRDefault="00A0763D" w:rsidP="00A0763D">
      <w:r w:rsidRPr="003C3F2C">
        <w:t>DIM letter (num-expr[,num-expr])</w:t>
      </w:r>
      <w:r w:rsidR="00952A21">
        <w:br/>
      </w:r>
      <w:r w:rsidRPr="003C3F2C">
        <w:t>DIM letter$ (num-expr[,num-expr])</w:t>
      </w:r>
    </w:p>
    <w:p w14:paraId="7AE776E0" w14:textId="77777777" w:rsidR="00A0763D" w:rsidRDefault="00A0763D" w:rsidP="00A0763D"/>
    <w:p w14:paraId="382CAD43" w14:textId="09B48F57" w:rsidR="00DB0DEE" w:rsidRPr="003C3F2C" w:rsidRDefault="00DB0DEE" w:rsidP="00DB0DEE">
      <w:pPr>
        <w:rPr>
          <w:b/>
        </w:rPr>
      </w:pPr>
      <w:r>
        <w:rPr>
          <w:b/>
        </w:rPr>
        <w:t>DIR</w:t>
      </w:r>
    </w:p>
    <w:p w14:paraId="24FFC247" w14:textId="6AFC25E3" w:rsidR="00DB0DEE" w:rsidRPr="003C3F2C" w:rsidRDefault="00DB0DEE" w:rsidP="00DB0DEE">
      <w:proofErr w:type="spellStart"/>
      <w:r>
        <w:t>DIsplay</w:t>
      </w:r>
      <w:proofErr w:type="spellEnd"/>
      <w:r>
        <w:t xml:space="preserve"> Register</w:t>
      </w:r>
    </w:p>
    <w:p w14:paraId="02CCD698" w14:textId="77777777" w:rsidR="00DB0DEE" w:rsidRPr="003C3F2C" w:rsidRDefault="00DB0DEE" w:rsidP="00DB0DEE">
      <w:r w:rsidRPr="003C3F2C">
        <w:t>Statement/Command</w:t>
      </w:r>
    </w:p>
    <w:p w14:paraId="7CC4D029" w14:textId="53F42F19" w:rsidR="00DB0DEE" w:rsidRDefault="00DB0DEE" w:rsidP="00A0763D">
      <w:r>
        <w:t>DIR</w:t>
      </w:r>
      <w:r w:rsidRPr="003C3F2C">
        <w:t xml:space="preserve"> </w:t>
      </w:r>
      <w:proofErr w:type="spellStart"/>
      <w:r w:rsidRPr="003C3F2C">
        <w:t>int-num-const</w:t>
      </w:r>
      <w:proofErr w:type="spellEnd"/>
    </w:p>
    <w:p w14:paraId="7EE52796" w14:textId="77777777" w:rsidR="00DB0DEE" w:rsidRDefault="00DB0DEE" w:rsidP="00A0763D"/>
    <w:p w14:paraId="1CC87593" w14:textId="77777777" w:rsidR="00A0763D" w:rsidRPr="003C3F2C" w:rsidRDefault="00A0763D" w:rsidP="00A0763D">
      <w:pPr>
        <w:rPr>
          <w:b/>
        </w:rPr>
      </w:pPr>
      <w:r w:rsidRPr="003C3F2C">
        <w:rPr>
          <w:b/>
        </w:rPr>
        <w:t>DRAW</w:t>
      </w:r>
    </w:p>
    <w:p w14:paraId="5153482A" w14:textId="77777777" w:rsidR="00A0763D" w:rsidRPr="003C3F2C" w:rsidRDefault="00A0763D" w:rsidP="00A0763D">
      <w:r w:rsidRPr="003C3F2C">
        <w:t>Statement/Command</w:t>
      </w:r>
    </w:p>
    <w:p w14:paraId="03046334" w14:textId="77777777" w:rsidR="00A0763D" w:rsidRDefault="00A0763D" w:rsidP="00A0763D">
      <w:r w:rsidRPr="003C3F2C">
        <w:t>DRAW [statement;]int-num-expr,int-num-expr[,int-num-expr]</w:t>
      </w:r>
    </w:p>
    <w:p w14:paraId="2572AF1B" w14:textId="77777777" w:rsidR="00DB0DEE" w:rsidRPr="003C3F2C" w:rsidRDefault="00DB0DEE" w:rsidP="00A0763D"/>
    <w:p w14:paraId="76EB903F" w14:textId="77777777" w:rsidR="00A0763D" w:rsidRPr="003C3F2C" w:rsidRDefault="00A0763D" w:rsidP="00A0763D">
      <w:pPr>
        <w:rPr>
          <w:b/>
        </w:rPr>
      </w:pPr>
      <w:r w:rsidRPr="003C3F2C">
        <w:rPr>
          <w:b/>
        </w:rPr>
        <w:t>EDIT</w:t>
      </w:r>
    </w:p>
    <w:p w14:paraId="4609C7E8" w14:textId="77777777" w:rsidR="00A0763D" w:rsidRPr="003C3F2C" w:rsidRDefault="00A0763D" w:rsidP="00A0763D">
      <w:r w:rsidRPr="003C3F2C">
        <w:t>Command</w:t>
      </w:r>
    </w:p>
    <w:p w14:paraId="0046F56A" w14:textId="1B4CC408" w:rsidR="00A0763D" w:rsidRPr="003C3F2C" w:rsidRDefault="00A0763D" w:rsidP="00A0763D">
      <w:r w:rsidRPr="003C3F2C">
        <w:t xml:space="preserve">EDIT </w:t>
      </w:r>
      <w:proofErr w:type="spellStart"/>
      <w:r w:rsidRPr="003C3F2C">
        <w:t>int-num-const</w:t>
      </w:r>
      <w:proofErr w:type="spellEnd"/>
      <w:r w:rsidR="00952A21">
        <w:br/>
      </w:r>
      <w:r w:rsidRPr="003C3F2C">
        <w:t xml:space="preserve">EDIT </w:t>
      </w:r>
      <w:proofErr w:type="spellStart"/>
      <w:r w:rsidRPr="003C3F2C">
        <w:t>int-num-var</w:t>
      </w:r>
      <w:proofErr w:type="spellEnd"/>
      <w:r w:rsidR="00952A21">
        <w:br/>
      </w:r>
      <w:r w:rsidRPr="003C3F2C">
        <w:t>EDIT (int-num-expr)</w:t>
      </w:r>
    </w:p>
    <w:p w14:paraId="3D4186B9" w14:textId="77777777" w:rsidR="00A0763D" w:rsidRDefault="00A0763D" w:rsidP="00A0763D"/>
    <w:p w14:paraId="15DA4F49" w14:textId="77777777" w:rsidR="00A0763D" w:rsidRPr="003C3F2C" w:rsidRDefault="00A0763D" w:rsidP="00A0763D">
      <w:pPr>
        <w:rPr>
          <w:b/>
        </w:rPr>
      </w:pPr>
      <w:r w:rsidRPr="003C3F2C">
        <w:rPr>
          <w:b/>
        </w:rPr>
        <w:t>ERASE</w:t>
      </w:r>
    </w:p>
    <w:p w14:paraId="732070D8" w14:textId="77777777" w:rsidR="00A0763D" w:rsidRPr="003C3F2C" w:rsidRDefault="00A0763D" w:rsidP="00A0763D">
      <w:r w:rsidRPr="003C3F2C">
        <w:t>Statement/Command</w:t>
      </w:r>
    </w:p>
    <w:p w14:paraId="3E95F9B1" w14:textId="77777777" w:rsidR="00A0763D" w:rsidRPr="003C3F2C" w:rsidRDefault="00A0763D" w:rsidP="00A0763D">
      <w:r w:rsidRPr="003C3F2C">
        <w:t>ERASE</w:t>
      </w:r>
    </w:p>
    <w:p w14:paraId="1A98D272" w14:textId="77777777" w:rsidR="00A0763D" w:rsidRDefault="00A0763D" w:rsidP="00A0763D"/>
    <w:p w14:paraId="73CE1C67" w14:textId="77777777" w:rsidR="00A0763D" w:rsidRPr="003C3F2C" w:rsidRDefault="00A0763D" w:rsidP="00A0763D">
      <w:pPr>
        <w:rPr>
          <w:b/>
        </w:rPr>
      </w:pPr>
      <w:r w:rsidRPr="003C3F2C">
        <w:rPr>
          <w:b/>
        </w:rPr>
        <w:t>EXP</w:t>
      </w:r>
    </w:p>
    <w:p w14:paraId="45249613" w14:textId="77777777" w:rsidR="00A0763D" w:rsidRPr="003C3F2C" w:rsidRDefault="00A0763D" w:rsidP="00A0763D">
      <w:proofErr w:type="spellStart"/>
      <w:r w:rsidRPr="003C3F2C">
        <w:t>EXPonent</w:t>
      </w:r>
      <w:proofErr w:type="spellEnd"/>
    </w:p>
    <w:p w14:paraId="279E3E15" w14:textId="77777777" w:rsidR="00A0763D" w:rsidRPr="003C3F2C" w:rsidRDefault="00A0763D" w:rsidP="00A0763D">
      <w:r w:rsidRPr="003C3F2C">
        <w:t>Function</w:t>
      </w:r>
    </w:p>
    <w:p w14:paraId="7CC063AC" w14:textId="4C2ADD99" w:rsidR="00A0763D" w:rsidRPr="003C3F2C" w:rsidRDefault="00A0763D" w:rsidP="00A0763D">
      <w:r w:rsidRPr="003C3F2C">
        <w:t xml:space="preserve">EXP </w:t>
      </w:r>
      <w:proofErr w:type="spellStart"/>
      <w:r w:rsidRPr="003C3F2C">
        <w:t>num-const</w:t>
      </w:r>
      <w:proofErr w:type="spellEnd"/>
      <w:r w:rsidR="00952A21">
        <w:br/>
      </w:r>
      <w:r w:rsidRPr="003C3F2C">
        <w:t xml:space="preserve">EXP </w:t>
      </w:r>
      <w:proofErr w:type="spellStart"/>
      <w:r w:rsidRPr="003C3F2C">
        <w:t>num-var</w:t>
      </w:r>
      <w:proofErr w:type="spellEnd"/>
      <w:r w:rsidR="00952A21">
        <w:br/>
      </w:r>
      <w:r w:rsidRPr="003C3F2C">
        <w:t>EXP (num-expr)</w:t>
      </w:r>
    </w:p>
    <w:p w14:paraId="7BBCB897" w14:textId="77777777" w:rsidR="00A0763D" w:rsidRDefault="00A0763D" w:rsidP="00A0763D"/>
    <w:p w14:paraId="1202637B" w14:textId="77777777" w:rsidR="00A0763D" w:rsidRPr="003C3F2C" w:rsidRDefault="00A0763D" w:rsidP="00A0763D">
      <w:pPr>
        <w:rPr>
          <w:b/>
        </w:rPr>
      </w:pPr>
      <w:r w:rsidRPr="003C3F2C">
        <w:rPr>
          <w:b/>
        </w:rPr>
        <w:t>FLASH</w:t>
      </w:r>
    </w:p>
    <w:p w14:paraId="00AF2B72" w14:textId="77777777" w:rsidR="00A0763D" w:rsidRPr="003C3F2C" w:rsidRDefault="00A0763D" w:rsidP="00A0763D">
      <w:r w:rsidRPr="003C3F2C">
        <w:t>Statement/Command</w:t>
      </w:r>
    </w:p>
    <w:p w14:paraId="5B226C02" w14:textId="77777777" w:rsidR="00A0763D" w:rsidRPr="003C3F2C" w:rsidRDefault="00A0763D" w:rsidP="00A0763D">
      <w:r w:rsidRPr="003C3F2C">
        <w:t>FLASH int-num-expr[;]</w:t>
      </w:r>
    </w:p>
    <w:p w14:paraId="52968063" w14:textId="77777777" w:rsidR="00A0763D" w:rsidRDefault="00A0763D" w:rsidP="00A0763D"/>
    <w:p w14:paraId="72C83E56" w14:textId="77777777" w:rsidR="00A0763D" w:rsidRPr="003C3F2C" w:rsidRDefault="00A0763D" w:rsidP="00A0763D">
      <w:pPr>
        <w:rPr>
          <w:b/>
        </w:rPr>
      </w:pPr>
      <w:r w:rsidRPr="003C3F2C">
        <w:rPr>
          <w:b/>
        </w:rPr>
        <w:t>FN</w:t>
      </w:r>
    </w:p>
    <w:p w14:paraId="070C6A6C" w14:textId="77777777" w:rsidR="00A0763D" w:rsidRPr="003C3F2C" w:rsidRDefault="00A0763D" w:rsidP="00A0763D">
      <w:proofErr w:type="spellStart"/>
      <w:r w:rsidRPr="003C3F2C">
        <w:t>FuNction</w:t>
      </w:r>
      <w:proofErr w:type="spellEnd"/>
    </w:p>
    <w:p w14:paraId="025B6A69" w14:textId="1B969AFF" w:rsidR="00A0763D" w:rsidRPr="003C3F2C" w:rsidRDefault="00A0763D" w:rsidP="00A0763D">
      <w:r w:rsidRPr="003C3F2C">
        <w:t>FN letter([num-expr][,num-expr])</w:t>
      </w:r>
      <w:r w:rsidR="00952A21">
        <w:br/>
      </w:r>
      <w:r w:rsidRPr="003C3F2C">
        <w:t>FN letter$([string-expr][num-expr][,num-expr][,string-expr])</w:t>
      </w:r>
    </w:p>
    <w:p w14:paraId="080DE1F7" w14:textId="77777777" w:rsidR="00A0763D" w:rsidRDefault="00A0763D" w:rsidP="00A0763D"/>
    <w:p w14:paraId="17A26D78" w14:textId="77777777" w:rsidR="00A0763D" w:rsidRPr="003C3F2C" w:rsidRDefault="00A0763D" w:rsidP="00A0763D">
      <w:pPr>
        <w:rPr>
          <w:b/>
        </w:rPr>
      </w:pPr>
      <w:r w:rsidRPr="003C3F2C">
        <w:rPr>
          <w:b/>
        </w:rPr>
        <w:t>FOR</w:t>
      </w:r>
    </w:p>
    <w:p w14:paraId="4D4E498F" w14:textId="77777777" w:rsidR="00A0763D" w:rsidRPr="003C3F2C" w:rsidRDefault="00A0763D" w:rsidP="00A0763D">
      <w:r w:rsidRPr="003C3F2C">
        <w:t>Statement/Command</w:t>
      </w:r>
    </w:p>
    <w:p w14:paraId="4F68CDA6" w14:textId="7BC4EA32" w:rsidR="00A0763D" w:rsidRPr="003C3F2C" w:rsidRDefault="00A0763D" w:rsidP="00A0763D">
      <w:r w:rsidRPr="003C3F2C">
        <w:t xml:space="preserve">FOR letter = num-expr TO </w:t>
      </w:r>
      <w:proofErr w:type="spellStart"/>
      <w:r w:rsidRPr="003C3F2C">
        <w:t>num-expr</w:t>
      </w:r>
      <w:proofErr w:type="spellEnd"/>
      <w:r w:rsidR="00952A21">
        <w:t xml:space="preserve"> </w:t>
      </w:r>
      <w:r w:rsidRPr="003C3F2C">
        <w:t>[STEP num-expr]</w:t>
      </w:r>
    </w:p>
    <w:p w14:paraId="02A6419C" w14:textId="77777777" w:rsidR="00A0763D" w:rsidRDefault="00A0763D" w:rsidP="00A0763D"/>
    <w:p w14:paraId="3F2FAB27" w14:textId="77777777" w:rsidR="00A0763D" w:rsidRPr="003C3F2C" w:rsidRDefault="00A0763D" w:rsidP="00A0763D">
      <w:pPr>
        <w:rPr>
          <w:b/>
        </w:rPr>
      </w:pPr>
      <w:r w:rsidRPr="003C3F2C">
        <w:rPr>
          <w:b/>
        </w:rPr>
        <w:t>FORMAT</w:t>
      </w:r>
    </w:p>
    <w:p w14:paraId="22C5DAD4" w14:textId="77777777" w:rsidR="00A0763D" w:rsidRPr="003C3F2C" w:rsidRDefault="00A0763D" w:rsidP="00A0763D">
      <w:r w:rsidRPr="003C3F2C">
        <w:t>Statement/Command</w:t>
      </w:r>
    </w:p>
    <w:p w14:paraId="1B68B176" w14:textId="6566AA86" w:rsidR="00A0763D" w:rsidRPr="003C3F2C" w:rsidRDefault="00A0763D" w:rsidP="00A0763D">
      <w:r w:rsidRPr="003C3F2C">
        <w:t xml:space="preserve">FORMAT </w:t>
      </w:r>
      <w:proofErr w:type="spellStart"/>
      <w:r w:rsidRPr="003C3F2C">
        <w:t>num-const</w:t>
      </w:r>
      <w:proofErr w:type="spellEnd"/>
      <w:r w:rsidR="00952A21">
        <w:br/>
      </w:r>
      <w:r w:rsidRPr="003C3F2C">
        <w:t xml:space="preserve">FORMAT </w:t>
      </w:r>
      <w:proofErr w:type="spellStart"/>
      <w:r w:rsidRPr="003C3F2C">
        <w:t>num-var</w:t>
      </w:r>
      <w:proofErr w:type="spellEnd"/>
      <w:r w:rsidR="00952A21">
        <w:br/>
      </w:r>
      <w:r w:rsidRPr="003C3F2C">
        <w:t>FORMAT (num-expr)</w:t>
      </w:r>
    </w:p>
    <w:p w14:paraId="1A6CC96C" w14:textId="77777777" w:rsidR="00A0763D" w:rsidRDefault="00A0763D" w:rsidP="00A0763D"/>
    <w:p w14:paraId="5A77E7A2" w14:textId="50BA31B9" w:rsidR="00A0763D" w:rsidRPr="003C3F2C" w:rsidRDefault="00604FA5" w:rsidP="00A0763D">
      <w:pPr>
        <w:rPr>
          <w:b/>
        </w:rPr>
      </w:pPr>
      <w:r>
        <w:rPr>
          <w:b/>
        </w:rPr>
        <w:t>GO</w:t>
      </w:r>
      <w:r w:rsidR="00A0763D" w:rsidRPr="003C3F2C">
        <w:rPr>
          <w:b/>
        </w:rPr>
        <w:t>SUB</w:t>
      </w:r>
    </w:p>
    <w:p w14:paraId="44FE22EB" w14:textId="77777777" w:rsidR="00A0763D" w:rsidRPr="003C3F2C" w:rsidRDefault="00A0763D" w:rsidP="00A0763D">
      <w:r w:rsidRPr="003C3F2C">
        <w:t xml:space="preserve">GO to </w:t>
      </w:r>
      <w:proofErr w:type="spellStart"/>
      <w:r w:rsidRPr="003C3F2C">
        <w:t>SUBroutine</w:t>
      </w:r>
      <w:proofErr w:type="spellEnd"/>
    </w:p>
    <w:p w14:paraId="648E6EE1" w14:textId="77777777" w:rsidR="00A0763D" w:rsidRPr="003C3F2C" w:rsidRDefault="00A0763D" w:rsidP="00A0763D">
      <w:r w:rsidRPr="003C3F2C">
        <w:t>Statement/Command</w:t>
      </w:r>
    </w:p>
    <w:p w14:paraId="4740A1F4" w14:textId="0E3661AB" w:rsidR="00A0763D" w:rsidRPr="003C3F2C" w:rsidRDefault="00604FA5" w:rsidP="00A0763D">
      <w:r>
        <w:t>GO</w:t>
      </w:r>
      <w:r w:rsidR="00A0763D" w:rsidRPr="003C3F2C">
        <w:t>SUB int-num-expr</w:t>
      </w:r>
    </w:p>
    <w:p w14:paraId="1591DCEB" w14:textId="77777777" w:rsidR="00A0763D" w:rsidRDefault="00A0763D" w:rsidP="00A0763D"/>
    <w:p w14:paraId="17D4DD98" w14:textId="64B3CCC6" w:rsidR="00A0763D" w:rsidRPr="003C3F2C" w:rsidRDefault="00604FA5" w:rsidP="00A0763D">
      <w:pPr>
        <w:rPr>
          <w:b/>
        </w:rPr>
      </w:pPr>
      <w:r>
        <w:rPr>
          <w:b/>
        </w:rPr>
        <w:t>GO</w:t>
      </w:r>
      <w:r w:rsidR="00A0763D" w:rsidRPr="003C3F2C">
        <w:rPr>
          <w:b/>
        </w:rPr>
        <w:t>TO</w:t>
      </w:r>
    </w:p>
    <w:p w14:paraId="5C45C8DD" w14:textId="77777777" w:rsidR="00A0763D" w:rsidRPr="003C3F2C" w:rsidRDefault="00A0763D" w:rsidP="00A0763D">
      <w:r w:rsidRPr="003C3F2C">
        <w:t>GO TO line</w:t>
      </w:r>
    </w:p>
    <w:p w14:paraId="7C37AC69" w14:textId="77777777" w:rsidR="00A0763D" w:rsidRPr="003C3F2C" w:rsidRDefault="00A0763D" w:rsidP="00A0763D">
      <w:r w:rsidRPr="003C3F2C">
        <w:t>Statement/Command</w:t>
      </w:r>
    </w:p>
    <w:p w14:paraId="7EDE2815" w14:textId="0CAA4677" w:rsidR="00A0763D" w:rsidRPr="003C3F2C" w:rsidRDefault="00604FA5" w:rsidP="00A0763D">
      <w:r>
        <w:t>GOTO</w:t>
      </w:r>
      <w:r w:rsidR="00A0763D" w:rsidRPr="003C3F2C">
        <w:t xml:space="preserve"> int-num-expr</w:t>
      </w:r>
    </w:p>
    <w:p w14:paraId="4FA57D4B" w14:textId="77777777" w:rsidR="00A0763D" w:rsidRPr="003C3F2C" w:rsidRDefault="00A0763D" w:rsidP="00A0763D">
      <w:pPr>
        <w:rPr>
          <w:b/>
        </w:rPr>
      </w:pPr>
      <w:r w:rsidRPr="003C3F2C">
        <w:rPr>
          <w:b/>
        </w:rPr>
        <w:t>IF</w:t>
      </w:r>
    </w:p>
    <w:p w14:paraId="1AC494FE" w14:textId="77777777" w:rsidR="00A0763D" w:rsidRPr="003C3F2C" w:rsidRDefault="00A0763D" w:rsidP="00A0763D">
      <w:r w:rsidRPr="003C3F2C">
        <w:t>Statement/Command</w:t>
      </w:r>
    </w:p>
    <w:p w14:paraId="02949996" w14:textId="1C73E2DB" w:rsidR="00A0763D" w:rsidRPr="003C3F2C" w:rsidRDefault="00A0763D" w:rsidP="00A0763D">
      <w:r w:rsidRPr="003C3F2C">
        <w:t>IF num-expr THEN statement[:statement]</w:t>
      </w:r>
      <w:r w:rsidR="00952A21">
        <w:br/>
      </w:r>
      <w:r w:rsidRPr="003C3F2C">
        <w:t>IF cond THEN statement[:statement]</w:t>
      </w:r>
    </w:p>
    <w:p w14:paraId="19D4C3A5" w14:textId="77777777" w:rsidR="00A0763D" w:rsidRDefault="00A0763D" w:rsidP="00A0763D"/>
    <w:p w14:paraId="1262549B" w14:textId="77777777" w:rsidR="00A0763D" w:rsidRPr="003C3F2C" w:rsidRDefault="00A0763D" w:rsidP="00A0763D">
      <w:pPr>
        <w:rPr>
          <w:b/>
        </w:rPr>
      </w:pPr>
      <w:r w:rsidRPr="003C3F2C">
        <w:rPr>
          <w:b/>
        </w:rPr>
        <w:t>IN</w:t>
      </w:r>
    </w:p>
    <w:p w14:paraId="6154899C" w14:textId="77777777" w:rsidR="00A0763D" w:rsidRPr="003C3F2C" w:rsidRDefault="00A0763D" w:rsidP="00A0763D">
      <w:r w:rsidRPr="003C3F2C">
        <w:t>Function</w:t>
      </w:r>
    </w:p>
    <w:p w14:paraId="03301492" w14:textId="63F8427B" w:rsidR="00A0763D" w:rsidRPr="003C3F2C" w:rsidRDefault="00A0763D" w:rsidP="00A0763D">
      <w:r w:rsidRPr="003C3F2C">
        <w:t xml:space="preserve">IN </w:t>
      </w:r>
      <w:proofErr w:type="spellStart"/>
      <w:r w:rsidRPr="003C3F2C">
        <w:t>num-const</w:t>
      </w:r>
      <w:proofErr w:type="spellEnd"/>
      <w:r w:rsidR="00952A21">
        <w:br/>
      </w:r>
      <w:r w:rsidRPr="003C3F2C">
        <w:t xml:space="preserve">IN </w:t>
      </w:r>
      <w:proofErr w:type="spellStart"/>
      <w:r w:rsidRPr="003C3F2C">
        <w:t>num-var</w:t>
      </w:r>
      <w:proofErr w:type="spellEnd"/>
      <w:r w:rsidR="00952A21">
        <w:br/>
      </w:r>
      <w:r w:rsidRPr="003C3F2C">
        <w:t>IN (num-expr)</w:t>
      </w:r>
    </w:p>
    <w:p w14:paraId="6691D1EB" w14:textId="77777777" w:rsidR="00A0763D" w:rsidRDefault="00A0763D" w:rsidP="00A0763D"/>
    <w:p w14:paraId="24689556" w14:textId="77777777" w:rsidR="003C6F10" w:rsidRDefault="003C6F10" w:rsidP="00A0763D"/>
    <w:p w14:paraId="032F1D03" w14:textId="77777777" w:rsidR="00A0763D" w:rsidRPr="003C3F2C" w:rsidRDefault="00A0763D" w:rsidP="00A0763D">
      <w:pPr>
        <w:rPr>
          <w:b/>
        </w:rPr>
      </w:pPr>
      <w:r w:rsidRPr="003C3F2C">
        <w:rPr>
          <w:b/>
        </w:rPr>
        <w:t>INKEY$</w:t>
      </w:r>
    </w:p>
    <w:p w14:paraId="4178B124" w14:textId="77777777" w:rsidR="00A0763D" w:rsidRPr="003C3F2C" w:rsidRDefault="00A0763D" w:rsidP="00A0763D">
      <w:proofErr w:type="spellStart"/>
      <w:r w:rsidRPr="003C3F2C">
        <w:t>INput</w:t>
      </w:r>
      <w:proofErr w:type="spellEnd"/>
      <w:r w:rsidRPr="003C3F2C">
        <w:t xml:space="preserve"> Key (string)</w:t>
      </w:r>
    </w:p>
    <w:p w14:paraId="4E307CA2" w14:textId="77777777" w:rsidR="00A0763D" w:rsidRPr="003C3F2C" w:rsidRDefault="00A0763D" w:rsidP="00A0763D">
      <w:r w:rsidRPr="003C3F2C">
        <w:t>Function</w:t>
      </w:r>
    </w:p>
    <w:p w14:paraId="352A396E" w14:textId="77777777" w:rsidR="00A0763D" w:rsidRPr="003C3F2C" w:rsidRDefault="00A0763D" w:rsidP="00A0763D">
      <w:r w:rsidRPr="003C3F2C">
        <w:t>INKEY$</w:t>
      </w:r>
    </w:p>
    <w:p w14:paraId="2FE9FDFD" w14:textId="77777777" w:rsidR="00A0763D" w:rsidRDefault="00A0763D" w:rsidP="00A0763D"/>
    <w:p w14:paraId="3EC1A242" w14:textId="77777777" w:rsidR="00A0763D" w:rsidRPr="003C3F2C" w:rsidRDefault="00A0763D" w:rsidP="00A0763D">
      <w:pPr>
        <w:rPr>
          <w:b/>
        </w:rPr>
      </w:pPr>
      <w:r w:rsidRPr="003C3F2C">
        <w:rPr>
          <w:b/>
        </w:rPr>
        <w:t>INPUT</w:t>
      </w:r>
    </w:p>
    <w:p w14:paraId="257AA588" w14:textId="77777777" w:rsidR="00A0763D" w:rsidRPr="003C3F2C" w:rsidRDefault="00A0763D" w:rsidP="00A0763D">
      <w:r w:rsidRPr="003C3F2C">
        <w:t>Statement/Command</w:t>
      </w:r>
    </w:p>
    <w:p w14:paraId="6D2D06EE" w14:textId="1BB48FBE" w:rsidR="00A0763D" w:rsidRPr="003C3F2C" w:rsidRDefault="00A0763D" w:rsidP="00A0763D">
      <w:r w:rsidRPr="003C3F2C">
        <w:t>INPUT [prompt][;][,][']</w:t>
      </w:r>
      <w:proofErr w:type="spellStart"/>
      <w:r w:rsidRPr="003C3F2C">
        <w:t>num-var</w:t>
      </w:r>
      <w:proofErr w:type="spellEnd"/>
      <w:r w:rsidR="00952A21">
        <w:br/>
      </w:r>
      <w:r w:rsidRPr="003C3F2C">
        <w:t>INPUT [prompt][;][,][']string-</w:t>
      </w:r>
      <w:proofErr w:type="spellStart"/>
      <w:r w:rsidRPr="003C3F2C">
        <w:t>var</w:t>
      </w:r>
      <w:proofErr w:type="spellEnd"/>
      <w:r w:rsidR="00952A21">
        <w:br/>
      </w:r>
      <w:r w:rsidRPr="003C3F2C">
        <w:t>INPUT [prompt][;][,]['] LINE string-var</w:t>
      </w:r>
    </w:p>
    <w:p w14:paraId="736FBEF6" w14:textId="77777777" w:rsidR="00A0763D" w:rsidRDefault="00A0763D" w:rsidP="00A0763D"/>
    <w:p w14:paraId="20FDCFCA" w14:textId="77777777" w:rsidR="00A0763D" w:rsidRPr="003C3F2C" w:rsidRDefault="00A0763D" w:rsidP="00A0763D">
      <w:pPr>
        <w:rPr>
          <w:b/>
        </w:rPr>
      </w:pPr>
      <w:r w:rsidRPr="003C3F2C">
        <w:rPr>
          <w:b/>
        </w:rPr>
        <w:t>INT</w:t>
      </w:r>
    </w:p>
    <w:p w14:paraId="44194BEE" w14:textId="77777777" w:rsidR="00A0763D" w:rsidRPr="003C3F2C" w:rsidRDefault="00A0763D" w:rsidP="00A0763D">
      <w:proofErr w:type="spellStart"/>
      <w:r w:rsidRPr="003C3F2C">
        <w:t>INteger</w:t>
      </w:r>
      <w:proofErr w:type="spellEnd"/>
    </w:p>
    <w:p w14:paraId="1982B13F" w14:textId="77777777" w:rsidR="00A0763D" w:rsidRPr="003C3F2C" w:rsidRDefault="00A0763D" w:rsidP="00A0763D">
      <w:r w:rsidRPr="003C3F2C">
        <w:t>Function</w:t>
      </w:r>
    </w:p>
    <w:p w14:paraId="45D671D0" w14:textId="3FD41738" w:rsidR="00A0763D" w:rsidRPr="003C3F2C" w:rsidRDefault="00A0763D" w:rsidP="00A0763D">
      <w:r w:rsidRPr="003C3F2C">
        <w:t xml:space="preserve">INT </w:t>
      </w:r>
      <w:proofErr w:type="spellStart"/>
      <w:r w:rsidRPr="003C3F2C">
        <w:t>num-const</w:t>
      </w:r>
      <w:proofErr w:type="spellEnd"/>
      <w:r w:rsidR="00952A21">
        <w:br/>
      </w:r>
      <w:r w:rsidRPr="003C3F2C">
        <w:t xml:space="preserve">INT </w:t>
      </w:r>
      <w:proofErr w:type="spellStart"/>
      <w:r w:rsidRPr="003C3F2C">
        <w:t>num-var</w:t>
      </w:r>
      <w:proofErr w:type="spellEnd"/>
      <w:r w:rsidR="00952A21">
        <w:br/>
      </w:r>
      <w:r w:rsidRPr="003C3F2C">
        <w:t>INT (num-expr)</w:t>
      </w:r>
    </w:p>
    <w:p w14:paraId="4ED90DAE" w14:textId="77777777" w:rsidR="00A0763D" w:rsidRDefault="00A0763D" w:rsidP="00A0763D"/>
    <w:p w14:paraId="77EEB33C" w14:textId="77777777" w:rsidR="00A0763D" w:rsidRPr="003C3F2C" w:rsidRDefault="00A0763D" w:rsidP="00A0763D">
      <w:pPr>
        <w:rPr>
          <w:b/>
        </w:rPr>
      </w:pPr>
      <w:r w:rsidRPr="003C3F2C">
        <w:rPr>
          <w:b/>
        </w:rPr>
        <w:t>INVERSE</w:t>
      </w:r>
    </w:p>
    <w:p w14:paraId="1B5EFBA3" w14:textId="77777777" w:rsidR="00A0763D" w:rsidRPr="003C3F2C" w:rsidRDefault="00A0763D" w:rsidP="00A0763D">
      <w:r w:rsidRPr="003C3F2C">
        <w:t>Statement/Command</w:t>
      </w:r>
    </w:p>
    <w:p w14:paraId="25E852FD" w14:textId="77777777" w:rsidR="00A0763D" w:rsidRPr="003C3F2C" w:rsidRDefault="00A0763D" w:rsidP="00A0763D">
      <w:r w:rsidRPr="003C3F2C">
        <w:t>INVERSE int-num-expr</w:t>
      </w:r>
    </w:p>
    <w:p w14:paraId="5CC48548" w14:textId="77777777" w:rsidR="00A0763D" w:rsidRDefault="00A0763D" w:rsidP="00A0763D"/>
    <w:p w14:paraId="7A39FF08" w14:textId="77777777" w:rsidR="00A0763D" w:rsidRPr="003C3F2C" w:rsidRDefault="00A0763D" w:rsidP="00A0763D">
      <w:pPr>
        <w:rPr>
          <w:b/>
        </w:rPr>
      </w:pPr>
      <w:r w:rsidRPr="003C3F2C">
        <w:rPr>
          <w:b/>
        </w:rPr>
        <w:t>LEN</w:t>
      </w:r>
    </w:p>
    <w:p w14:paraId="1DF9DAFB" w14:textId="77777777" w:rsidR="00A0763D" w:rsidRPr="003C3F2C" w:rsidRDefault="00A0763D" w:rsidP="00A0763D">
      <w:proofErr w:type="spellStart"/>
      <w:r w:rsidRPr="003C3F2C">
        <w:t>LENgth</w:t>
      </w:r>
      <w:proofErr w:type="spellEnd"/>
      <w:r w:rsidRPr="003C3F2C">
        <w:t xml:space="preserve"> of string</w:t>
      </w:r>
    </w:p>
    <w:p w14:paraId="15529971" w14:textId="77777777" w:rsidR="00A0763D" w:rsidRPr="003C3F2C" w:rsidRDefault="00A0763D" w:rsidP="00A0763D">
      <w:r w:rsidRPr="003C3F2C">
        <w:t>Function</w:t>
      </w:r>
    </w:p>
    <w:p w14:paraId="1CD537C1" w14:textId="3D916169" w:rsidR="00A0763D" w:rsidRPr="003C3F2C" w:rsidRDefault="00A0763D" w:rsidP="00A0763D">
      <w:r w:rsidRPr="003C3F2C">
        <w:t>LEN string-</w:t>
      </w:r>
      <w:proofErr w:type="spellStart"/>
      <w:r w:rsidRPr="003C3F2C">
        <w:t>const</w:t>
      </w:r>
      <w:proofErr w:type="spellEnd"/>
      <w:r w:rsidR="00952A21">
        <w:br/>
      </w:r>
      <w:r w:rsidRPr="003C3F2C">
        <w:t>LEN string-</w:t>
      </w:r>
      <w:proofErr w:type="spellStart"/>
      <w:r w:rsidRPr="003C3F2C">
        <w:t>var</w:t>
      </w:r>
      <w:proofErr w:type="spellEnd"/>
      <w:r w:rsidR="00952A21">
        <w:br/>
      </w:r>
      <w:r w:rsidRPr="003C3F2C">
        <w:t>LEN (string-expr)</w:t>
      </w:r>
    </w:p>
    <w:p w14:paraId="3AC8A754" w14:textId="77777777" w:rsidR="00A0763D" w:rsidRDefault="00A0763D" w:rsidP="00A0763D"/>
    <w:p w14:paraId="59BFB86F" w14:textId="77777777" w:rsidR="00DB0DEE" w:rsidRDefault="00DB0DEE" w:rsidP="00A0763D"/>
    <w:p w14:paraId="3EC80E8B" w14:textId="77777777" w:rsidR="00A0763D" w:rsidRPr="003C3F2C" w:rsidRDefault="00A0763D" w:rsidP="00A0763D">
      <w:pPr>
        <w:rPr>
          <w:b/>
        </w:rPr>
      </w:pPr>
      <w:r w:rsidRPr="003C3F2C">
        <w:rPr>
          <w:b/>
        </w:rPr>
        <w:t>LET</w:t>
      </w:r>
    </w:p>
    <w:p w14:paraId="1BE2B9D9" w14:textId="77777777" w:rsidR="00A0763D" w:rsidRPr="003C3F2C" w:rsidRDefault="00A0763D" w:rsidP="00A0763D">
      <w:proofErr w:type="spellStart"/>
      <w:r w:rsidRPr="003C3F2C">
        <w:t>Satement</w:t>
      </w:r>
      <w:proofErr w:type="spellEnd"/>
      <w:r w:rsidRPr="003C3F2C">
        <w:t>/Command</w:t>
      </w:r>
    </w:p>
    <w:p w14:paraId="64007B05" w14:textId="3B78161C" w:rsidR="00A0763D" w:rsidRPr="003C3F2C" w:rsidRDefault="00A0763D" w:rsidP="00A0763D">
      <w:r w:rsidRPr="003C3F2C">
        <w:t xml:space="preserve">LET num-var = </w:t>
      </w:r>
      <w:proofErr w:type="spellStart"/>
      <w:r w:rsidRPr="003C3F2C">
        <w:t>num-expr</w:t>
      </w:r>
      <w:proofErr w:type="spellEnd"/>
      <w:r w:rsidR="00952A21">
        <w:br/>
      </w:r>
      <w:r w:rsidRPr="003C3F2C">
        <w:t>LET string-var = string-expr</w:t>
      </w:r>
    </w:p>
    <w:p w14:paraId="017C49B5" w14:textId="77777777" w:rsidR="00A0763D" w:rsidRDefault="00A0763D" w:rsidP="00A0763D"/>
    <w:p w14:paraId="182464E5" w14:textId="77777777" w:rsidR="00A0763D" w:rsidRPr="003C3F2C" w:rsidRDefault="00A0763D" w:rsidP="00A0763D">
      <w:pPr>
        <w:rPr>
          <w:b/>
        </w:rPr>
      </w:pPr>
      <w:r w:rsidRPr="003C3F2C">
        <w:rPr>
          <w:b/>
        </w:rPr>
        <w:t>LINE</w:t>
      </w:r>
    </w:p>
    <w:p w14:paraId="473F6B40" w14:textId="77777777" w:rsidR="00A0763D" w:rsidRPr="003C3F2C" w:rsidRDefault="00A0763D" w:rsidP="00A0763D">
      <w:r w:rsidRPr="003C3F2C">
        <w:t>See INPUT, SAVE</w:t>
      </w:r>
    </w:p>
    <w:p w14:paraId="67025538" w14:textId="77777777" w:rsidR="00A0763D" w:rsidRDefault="00A0763D" w:rsidP="00A0763D"/>
    <w:p w14:paraId="5F8C3B21" w14:textId="77777777" w:rsidR="00A0763D" w:rsidRPr="003C3F2C" w:rsidRDefault="00A0763D" w:rsidP="00A0763D">
      <w:pPr>
        <w:rPr>
          <w:b/>
        </w:rPr>
      </w:pPr>
      <w:r w:rsidRPr="003C3F2C">
        <w:rPr>
          <w:b/>
        </w:rPr>
        <w:t>LIST</w:t>
      </w:r>
    </w:p>
    <w:p w14:paraId="21C54F82" w14:textId="77777777" w:rsidR="00A0763D" w:rsidRPr="003C3F2C" w:rsidRDefault="00A0763D" w:rsidP="00A0763D">
      <w:r w:rsidRPr="003C3F2C">
        <w:t>Command</w:t>
      </w:r>
    </w:p>
    <w:p w14:paraId="298804FF" w14:textId="77777777" w:rsidR="00A0763D" w:rsidRPr="003C3F2C" w:rsidRDefault="00A0763D" w:rsidP="00A0763D">
      <w:r w:rsidRPr="003C3F2C">
        <w:t>LIST [int-num-expr]</w:t>
      </w:r>
    </w:p>
    <w:p w14:paraId="3C210A1F" w14:textId="77777777" w:rsidR="00952A21" w:rsidRDefault="00952A21" w:rsidP="00A0763D"/>
    <w:p w14:paraId="496E6168" w14:textId="77777777" w:rsidR="00A0763D" w:rsidRPr="003C3F2C" w:rsidRDefault="00A0763D" w:rsidP="00A0763D">
      <w:pPr>
        <w:rPr>
          <w:b/>
        </w:rPr>
      </w:pPr>
      <w:r w:rsidRPr="003C3F2C">
        <w:rPr>
          <w:b/>
        </w:rPr>
        <w:t>LN</w:t>
      </w:r>
    </w:p>
    <w:p w14:paraId="2A9B9DA3" w14:textId="77777777" w:rsidR="00A0763D" w:rsidRPr="003C3F2C" w:rsidRDefault="00A0763D" w:rsidP="00A0763D">
      <w:r w:rsidRPr="003C3F2C">
        <w:t>Logarithm (Natural)</w:t>
      </w:r>
    </w:p>
    <w:p w14:paraId="2EFB3B4D" w14:textId="77777777" w:rsidR="00A0763D" w:rsidRPr="003C3F2C" w:rsidRDefault="00A0763D" w:rsidP="00A0763D">
      <w:r w:rsidRPr="003C3F2C">
        <w:t>Function</w:t>
      </w:r>
    </w:p>
    <w:p w14:paraId="771EBE94" w14:textId="368732B2" w:rsidR="00A0763D" w:rsidRPr="003C3F2C" w:rsidRDefault="00A0763D" w:rsidP="00A0763D">
      <w:r w:rsidRPr="003C3F2C">
        <w:t xml:space="preserve">LN </w:t>
      </w:r>
      <w:proofErr w:type="spellStart"/>
      <w:r w:rsidRPr="003C3F2C">
        <w:t>num-const</w:t>
      </w:r>
      <w:proofErr w:type="spellEnd"/>
      <w:r w:rsidR="00952A21">
        <w:br/>
      </w:r>
      <w:r w:rsidRPr="003C3F2C">
        <w:t xml:space="preserve">LN </w:t>
      </w:r>
      <w:proofErr w:type="spellStart"/>
      <w:r w:rsidRPr="003C3F2C">
        <w:t>num-var</w:t>
      </w:r>
      <w:proofErr w:type="spellEnd"/>
      <w:r w:rsidR="00952A21">
        <w:br/>
      </w:r>
      <w:r w:rsidRPr="003C3F2C">
        <w:t>LN (num-expr)</w:t>
      </w:r>
    </w:p>
    <w:p w14:paraId="71822A26" w14:textId="77777777" w:rsidR="00A0763D" w:rsidRDefault="00A0763D" w:rsidP="00A0763D"/>
    <w:p w14:paraId="2997F3B5" w14:textId="77777777" w:rsidR="00A0763D" w:rsidRPr="003C3F2C" w:rsidRDefault="00A0763D" w:rsidP="00A0763D">
      <w:pPr>
        <w:rPr>
          <w:b/>
        </w:rPr>
      </w:pPr>
      <w:r w:rsidRPr="003C3F2C">
        <w:rPr>
          <w:b/>
        </w:rPr>
        <w:t>LOAD</w:t>
      </w:r>
    </w:p>
    <w:p w14:paraId="456D42FE" w14:textId="77777777" w:rsidR="00A0763D" w:rsidRPr="003C3F2C" w:rsidRDefault="00A0763D" w:rsidP="00A0763D">
      <w:r w:rsidRPr="003C3F2C">
        <w:t>Command/Statement</w:t>
      </w:r>
    </w:p>
    <w:p w14:paraId="0BAFD4C1" w14:textId="67654547" w:rsidR="00A0763D" w:rsidRPr="003C3F2C" w:rsidRDefault="00A0763D" w:rsidP="00A0763D">
      <w:r w:rsidRPr="003C3F2C">
        <w:t>LOAD string-</w:t>
      </w:r>
      <w:proofErr w:type="spellStart"/>
      <w:r w:rsidRPr="003C3F2C">
        <w:t>expr</w:t>
      </w:r>
      <w:proofErr w:type="spellEnd"/>
      <w:r w:rsidR="00952A21">
        <w:br/>
      </w:r>
      <w:r w:rsidRPr="003C3F2C">
        <w:t>LOAD string-expr CODE [int-num-expr][,int-num-expr]</w:t>
      </w:r>
      <w:r w:rsidR="00952A21">
        <w:br/>
      </w:r>
      <w:r w:rsidRPr="003C3F2C">
        <w:t>LOAD string-expr DATA letter[$]()</w:t>
      </w:r>
      <w:r w:rsidR="00952A21">
        <w:br/>
      </w:r>
      <w:r w:rsidRPr="003C3F2C">
        <w:t>LOAD string-expr SCREEN$</w:t>
      </w:r>
    </w:p>
    <w:p w14:paraId="3C4520EC" w14:textId="77777777" w:rsidR="003C6F10" w:rsidRDefault="003C6F10" w:rsidP="00A0763D"/>
    <w:p w14:paraId="6D1917FF" w14:textId="77777777" w:rsidR="00A0763D" w:rsidRPr="003C3F2C" w:rsidRDefault="00A0763D" w:rsidP="00A0763D">
      <w:pPr>
        <w:rPr>
          <w:b/>
        </w:rPr>
      </w:pPr>
      <w:r w:rsidRPr="003C3F2C">
        <w:rPr>
          <w:b/>
        </w:rPr>
        <w:t>MERGE</w:t>
      </w:r>
    </w:p>
    <w:p w14:paraId="76BA8194" w14:textId="77777777" w:rsidR="00A0763D" w:rsidRPr="003C3F2C" w:rsidRDefault="00A0763D" w:rsidP="00A0763D">
      <w:r w:rsidRPr="003C3F2C">
        <w:t>Statement/Command</w:t>
      </w:r>
    </w:p>
    <w:p w14:paraId="6C09F2FD" w14:textId="77777777" w:rsidR="00A0763D" w:rsidRPr="003C3F2C" w:rsidRDefault="00A0763D" w:rsidP="00A0763D">
      <w:r w:rsidRPr="003C3F2C">
        <w:t>MERGE string-expr</w:t>
      </w:r>
    </w:p>
    <w:p w14:paraId="54BBC739" w14:textId="77777777" w:rsidR="00A0763D" w:rsidRDefault="00A0763D" w:rsidP="00A0763D"/>
    <w:p w14:paraId="42D6C487" w14:textId="77777777" w:rsidR="00A0763D" w:rsidRPr="003C3F2C" w:rsidRDefault="00A0763D" w:rsidP="00A0763D">
      <w:pPr>
        <w:rPr>
          <w:b/>
        </w:rPr>
      </w:pPr>
      <w:r w:rsidRPr="003C3F2C">
        <w:rPr>
          <w:b/>
        </w:rPr>
        <w:t>MOVE</w:t>
      </w:r>
    </w:p>
    <w:p w14:paraId="443E3B52" w14:textId="77777777" w:rsidR="00A0763D" w:rsidRPr="003C3F2C" w:rsidRDefault="00A0763D" w:rsidP="00A0763D">
      <w:r w:rsidRPr="003C3F2C">
        <w:t>Statement/Command</w:t>
      </w:r>
    </w:p>
    <w:p w14:paraId="22768F2F" w14:textId="77777777" w:rsidR="00A0763D" w:rsidRPr="003C3F2C" w:rsidRDefault="00A0763D" w:rsidP="00A0763D">
      <w:r w:rsidRPr="003C3F2C">
        <w:t>MOVE int-num-expr,int-num-expr,int-num-expr</w:t>
      </w:r>
    </w:p>
    <w:p w14:paraId="395FC21C" w14:textId="77777777" w:rsidR="00A0763D" w:rsidRDefault="00A0763D" w:rsidP="00A0763D"/>
    <w:p w14:paraId="29A68351" w14:textId="77777777" w:rsidR="00A0763D" w:rsidRPr="003C3F2C" w:rsidRDefault="00A0763D" w:rsidP="00A0763D">
      <w:pPr>
        <w:rPr>
          <w:b/>
        </w:rPr>
      </w:pPr>
      <w:r w:rsidRPr="003C3F2C">
        <w:rPr>
          <w:b/>
        </w:rPr>
        <w:t>NEW</w:t>
      </w:r>
    </w:p>
    <w:p w14:paraId="7408776A" w14:textId="77777777" w:rsidR="00A0763D" w:rsidRPr="003C3F2C" w:rsidRDefault="00A0763D" w:rsidP="00A0763D">
      <w:r w:rsidRPr="003C3F2C">
        <w:t>Command</w:t>
      </w:r>
    </w:p>
    <w:p w14:paraId="03DA182B" w14:textId="77777777" w:rsidR="00A0763D" w:rsidRPr="003C3F2C" w:rsidRDefault="00A0763D" w:rsidP="00A0763D">
      <w:r w:rsidRPr="003C3F2C">
        <w:t>NEW</w:t>
      </w:r>
    </w:p>
    <w:p w14:paraId="60DDEA6F" w14:textId="77777777" w:rsidR="00A0763D" w:rsidRDefault="00A0763D" w:rsidP="00A0763D"/>
    <w:p w14:paraId="3C7782BC" w14:textId="77777777" w:rsidR="00A0763D" w:rsidRPr="003C3F2C" w:rsidRDefault="00A0763D" w:rsidP="00A0763D">
      <w:pPr>
        <w:rPr>
          <w:b/>
        </w:rPr>
      </w:pPr>
      <w:r w:rsidRPr="003C3F2C">
        <w:rPr>
          <w:b/>
        </w:rPr>
        <w:t>NEXT</w:t>
      </w:r>
    </w:p>
    <w:p w14:paraId="4FDF3B0A" w14:textId="77777777" w:rsidR="00A0763D" w:rsidRPr="003C3F2C" w:rsidRDefault="00A0763D" w:rsidP="00A0763D">
      <w:r w:rsidRPr="003C3F2C">
        <w:t>Statement/Command</w:t>
      </w:r>
    </w:p>
    <w:p w14:paraId="41E8D92E" w14:textId="77777777" w:rsidR="00A0763D" w:rsidRPr="003C3F2C" w:rsidRDefault="00A0763D" w:rsidP="00A0763D">
      <w:r w:rsidRPr="003C3F2C">
        <w:t>NEXT letter</w:t>
      </w:r>
    </w:p>
    <w:p w14:paraId="1CE09ECB" w14:textId="77777777" w:rsidR="00A0763D" w:rsidRDefault="00A0763D" w:rsidP="00A0763D"/>
    <w:p w14:paraId="7038867E" w14:textId="77777777" w:rsidR="00A0763D" w:rsidRPr="003C3F2C" w:rsidRDefault="00A0763D" w:rsidP="00A0763D">
      <w:pPr>
        <w:rPr>
          <w:b/>
        </w:rPr>
      </w:pPr>
      <w:r w:rsidRPr="003C3F2C">
        <w:rPr>
          <w:b/>
        </w:rPr>
        <w:t>NOT</w:t>
      </w:r>
    </w:p>
    <w:p w14:paraId="438C8B2E" w14:textId="77777777" w:rsidR="00A0763D" w:rsidRPr="003C3F2C" w:rsidRDefault="00A0763D" w:rsidP="00A0763D">
      <w:r w:rsidRPr="003C3F2C">
        <w:t>Logical Operator/Function</w:t>
      </w:r>
    </w:p>
    <w:p w14:paraId="01C443D9" w14:textId="5D95A42D" w:rsidR="00A0763D" w:rsidRPr="003C3F2C" w:rsidRDefault="00A0763D" w:rsidP="00A0763D">
      <w:r w:rsidRPr="003C3F2C">
        <w:t xml:space="preserve">NOT </w:t>
      </w:r>
      <w:proofErr w:type="spellStart"/>
      <w:r w:rsidRPr="003C3F2C">
        <w:t>cond</w:t>
      </w:r>
      <w:proofErr w:type="spellEnd"/>
      <w:r w:rsidR="00952A21">
        <w:br/>
      </w:r>
      <w:r w:rsidRPr="003C3F2C">
        <w:t>NOT num-expr</w:t>
      </w:r>
    </w:p>
    <w:p w14:paraId="616B9108" w14:textId="77777777" w:rsidR="00A0763D" w:rsidRDefault="00A0763D" w:rsidP="00A0763D"/>
    <w:p w14:paraId="76A7B865" w14:textId="061AC129" w:rsidR="00A0763D" w:rsidRPr="003C3F2C" w:rsidRDefault="00A0763D" w:rsidP="00A0763D">
      <w:pPr>
        <w:rPr>
          <w:b/>
        </w:rPr>
      </w:pPr>
      <w:r w:rsidRPr="003C3F2C">
        <w:rPr>
          <w:b/>
        </w:rPr>
        <w:t>ON ERR</w:t>
      </w:r>
      <w:r w:rsidR="00604FA5">
        <w:rPr>
          <w:b/>
        </w:rPr>
        <w:t>OR</w:t>
      </w:r>
    </w:p>
    <w:p w14:paraId="1B59FF64" w14:textId="77777777" w:rsidR="00A0763D" w:rsidRPr="003C3F2C" w:rsidRDefault="00A0763D" w:rsidP="00A0763D">
      <w:r w:rsidRPr="003C3F2C">
        <w:t>Statement/Command</w:t>
      </w:r>
    </w:p>
    <w:p w14:paraId="66A76D2D" w14:textId="1262E180" w:rsidR="00A0763D" w:rsidRPr="003C3F2C" w:rsidRDefault="00604FA5" w:rsidP="00A0763D">
      <w:r>
        <w:t>ON ERROR CONTINUE</w:t>
      </w:r>
      <w:r w:rsidR="00952A21">
        <w:br/>
      </w:r>
      <w:r>
        <w:t>ON ERROR GO</w:t>
      </w:r>
      <w:r w:rsidR="00A0763D" w:rsidRPr="003C3F2C">
        <w:t xml:space="preserve">TO </w:t>
      </w:r>
      <w:proofErr w:type="spellStart"/>
      <w:r w:rsidR="00A0763D" w:rsidRPr="003C3F2C">
        <w:t>num-expr</w:t>
      </w:r>
      <w:proofErr w:type="spellEnd"/>
      <w:r w:rsidR="00952A21">
        <w:br/>
      </w:r>
      <w:r w:rsidR="00A0763D" w:rsidRPr="003C3F2C">
        <w:t>ON ERR</w:t>
      </w:r>
      <w:r>
        <w:t>OR</w:t>
      </w:r>
      <w:r w:rsidR="00A0763D" w:rsidRPr="003C3F2C">
        <w:t xml:space="preserve"> STOP</w:t>
      </w:r>
    </w:p>
    <w:p w14:paraId="40144CFC" w14:textId="77777777" w:rsidR="00A0763D" w:rsidRDefault="00A0763D" w:rsidP="00A0763D"/>
    <w:p w14:paraId="65DA4021" w14:textId="77777777" w:rsidR="00A0763D" w:rsidRPr="003C3F2C" w:rsidRDefault="00A0763D" w:rsidP="00A0763D">
      <w:pPr>
        <w:rPr>
          <w:b/>
        </w:rPr>
      </w:pPr>
      <w:r w:rsidRPr="003C3F2C">
        <w:rPr>
          <w:b/>
        </w:rPr>
        <w:t>OPEN</w:t>
      </w:r>
    </w:p>
    <w:p w14:paraId="00DB1100" w14:textId="77777777" w:rsidR="00A0763D" w:rsidRPr="003C3F2C" w:rsidRDefault="00A0763D" w:rsidP="00A0763D">
      <w:r w:rsidRPr="003C3F2C">
        <w:t>Statement/Command</w:t>
      </w:r>
    </w:p>
    <w:p w14:paraId="6F27ECC3" w14:textId="77777777" w:rsidR="00A0763D" w:rsidRPr="003C3F2C" w:rsidRDefault="00A0763D" w:rsidP="00A0763D">
      <w:r w:rsidRPr="003C3F2C">
        <w:t>OPEN #int-num-expr</w:t>
      </w:r>
    </w:p>
    <w:p w14:paraId="69B2E4C8" w14:textId="77777777" w:rsidR="00A0763D" w:rsidRDefault="00A0763D" w:rsidP="00A0763D"/>
    <w:p w14:paraId="0EFFC046" w14:textId="77777777" w:rsidR="00A0763D" w:rsidRPr="003C3F2C" w:rsidRDefault="00A0763D" w:rsidP="00A0763D">
      <w:pPr>
        <w:rPr>
          <w:b/>
        </w:rPr>
      </w:pPr>
      <w:r w:rsidRPr="003C3F2C">
        <w:rPr>
          <w:b/>
        </w:rPr>
        <w:t>OR</w:t>
      </w:r>
    </w:p>
    <w:p w14:paraId="047FFB53" w14:textId="77777777" w:rsidR="00A0763D" w:rsidRPr="003C3F2C" w:rsidRDefault="00A0763D" w:rsidP="00A0763D">
      <w:r w:rsidRPr="003C3F2C">
        <w:t>Logical Operator/Function</w:t>
      </w:r>
    </w:p>
    <w:p w14:paraId="3CD953FA" w14:textId="0076A84A" w:rsidR="00A0763D" w:rsidRPr="003C3F2C" w:rsidRDefault="00A0763D" w:rsidP="00A0763D">
      <w:r w:rsidRPr="003C3F2C">
        <w:t xml:space="preserve">cond OR </w:t>
      </w:r>
      <w:proofErr w:type="spellStart"/>
      <w:r w:rsidRPr="003C3F2C">
        <w:t>cond</w:t>
      </w:r>
      <w:proofErr w:type="spellEnd"/>
      <w:r w:rsidR="00952A21">
        <w:br/>
      </w:r>
      <w:proofErr w:type="spellStart"/>
      <w:r w:rsidRPr="003C3F2C">
        <w:t>num-expr</w:t>
      </w:r>
      <w:proofErr w:type="spellEnd"/>
      <w:r w:rsidRPr="003C3F2C">
        <w:t xml:space="preserve"> OR num-expr</w:t>
      </w:r>
    </w:p>
    <w:p w14:paraId="787779D4" w14:textId="77777777" w:rsidR="00A0763D" w:rsidRDefault="00A0763D" w:rsidP="00A0763D"/>
    <w:p w14:paraId="1A89BC52" w14:textId="77777777" w:rsidR="00A0763D" w:rsidRPr="003C3F2C" w:rsidRDefault="00A0763D" w:rsidP="00A0763D">
      <w:pPr>
        <w:rPr>
          <w:b/>
        </w:rPr>
      </w:pPr>
      <w:r w:rsidRPr="003C3F2C">
        <w:rPr>
          <w:b/>
        </w:rPr>
        <w:t>OUT</w:t>
      </w:r>
    </w:p>
    <w:p w14:paraId="310A4478" w14:textId="77777777" w:rsidR="00A0763D" w:rsidRPr="003C3F2C" w:rsidRDefault="00A0763D" w:rsidP="00A0763D">
      <w:r w:rsidRPr="003C3F2C">
        <w:t>Statement/Command</w:t>
      </w:r>
    </w:p>
    <w:p w14:paraId="5B20CE43" w14:textId="2B1358CF" w:rsidR="00A0763D" w:rsidRDefault="00A0763D" w:rsidP="00A0763D">
      <w:r w:rsidRPr="003C3F2C">
        <w:t xml:space="preserve">OUT </w:t>
      </w:r>
      <w:proofErr w:type="spellStart"/>
      <w:r w:rsidRPr="003C3F2C">
        <w:t>int-num-expr,num-expr</w:t>
      </w:r>
      <w:proofErr w:type="spellEnd"/>
    </w:p>
    <w:p w14:paraId="6322CC10" w14:textId="77777777" w:rsidR="00952A21" w:rsidRDefault="00952A21" w:rsidP="00A0763D"/>
    <w:p w14:paraId="1495BD07" w14:textId="77777777" w:rsidR="00A0763D" w:rsidRPr="003C3F2C" w:rsidRDefault="00A0763D" w:rsidP="00A0763D">
      <w:pPr>
        <w:rPr>
          <w:b/>
        </w:rPr>
      </w:pPr>
      <w:r w:rsidRPr="003C3F2C">
        <w:rPr>
          <w:b/>
        </w:rPr>
        <w:t>OVER</w:t>
      </w:r>
    </w:p>
    <w:p w14:paraId="4F818378" w14:textId="77777777" w:rsidR="00A0763D" w:rsidRPr="003C3F2C" w:rsidRDefault="00A0763D" w:rsidP="00A0763D">
      <w:r w:rsidRPr="003C3F2C">
        <w:t>Statement/Command</w:t>
      </w:r>
    </w:p>
    <w:p w14:paraId="5519C846" w14:textId="48FB6FF5" w:rsidR="00A0763D" w:rsidRDefault="00A0763D" w:rsidP="00A0763D">
      <w:r w:rsidRPr="003C3F2C">
        <w:t xml:space="preserve">OVER </w:t>
      </w:r>
      <w:proofErr w:type="spellStart"/>
      <w:r w:rsidRPr="003C3F2C">
        <w:t>int-num-expr</w:t>
      </w:r>
      <w:proofErr w:type="spellEnd"/>
    </w:p>
    <w:p w14:paraId="59250809" w14:textId="77777777" w:rsidR="00A0763D" w:rsidRDefault="00A0763D" w:rsidP="00A0763D"/>
    <w:p w14:paraId="7CB21C9B" w14:textId="77777777" w:rsidR="00A0763D" w:rsidRPr="003C3F2C" w:rsidRDefault="00A0763D" w:rsidP="00A0763D">
      <w:pPr>
        <w:rPr>
          <w:b/>
        </w:rPr>
      </w:pPr>
      <w:r w:rsidRPr="003C3F2C">
        <w:rPr>
          <w:b/>
        </w:rPr>
        <w:t>PALETTE</w:t>
      </w:r>
    </w:p>
    <w:p w14:paraId="58005042" w14:textId="77777777" w:rsidR="00A0763D" w:rsidRPr="003C3F2C" w:rsidRDefault="00A0763D" w:rsidP="00A0763D">
      <w:r w:rsidRPr="003C3F2C">
        <w:t>Statement/Command</w:t>
      </w:r>
    </w:p>
    <w:p w14:paraId="1F13C7D3" w14:textId="77777777" w:rsidR="00A0763D" w:rsidRPr="003C3F2C" w:rsidRDefault="00A0763D" w:rsidP="00A0763D">
      <w:r w:rsidRPr="003C3F2C">
        <w:t>PALETTE num-expr,num-expr</w:t>
      </w:r>
    </w:p>
    <w:p w14:paraId="54E5A6F1" w14:textId="77777777" w:rsidR="00A0763D" w:rsidRDefault="00A0763D" w:rsidP="00A0763D"/>
    <w:p w14:paraId="09425BB9" w14:textId="77777777" w:rsidR="00A0763D" w:rsidRPr="003C3F2C" w:rsidRDefault="00A0763D" w:rsidP="00A0763D">
      <w:pPr>
        <w:rPr>
          <w:b/>
        </w:rPr>
      </w:pPr>
      <w:r w:rsidRPr="003C3F2C">
        <w:rPr>
          <w:b/>
        </w:rPr>
        <w:t>PAPER</w:t>
      </w:r>
    </w:p>
    <w:p w14:paraId="51C57876" w14:textId="77777777" w:rsidR="00A0763D" w:rsidRPr="003C3F2C" w:rsidRDefault="00A0763D" w:rsidP="00A0763D">
      <w:r w:rsidRPr="003C3F2C">
        <w:t>Statement/Command</w:t>
      </w:r>
    </w:p>
    <w:p w14:paraId="1FAB1FCF" w14:textId="77777777" w:rsidR="00A0763D" w:rsidRPr="003C3F2C" w:rsidRDefault="00A0763D" w:rsidP="00A0763D">
      <w:r w:rsidRPr="003C3F2C">
        <w:t>PAPER int-num-expr[;]</w:t>
      </w:r>
    </w:p>
    <w:p w14:paraId="02F012FB" w14:textId="77777777" w:rsidR="00A0763D" w:rsidRDefault="00A0763D" w:rsidP="00A0763D"/>
    <w:p w14:paraId="4F14E54C" w14:textId="77777777" w:rsidR="00A0763D" w:rsidRPr="003C3F2C" w:rsidRDefault="00A0763D" w:rsidP="00A0763D">
      <w:pPr>
        <w:rPr>
          <w:b/>
        </w:rPr>
      </w:pPr>
      <w:r w:rsidRPr="003C3F2C">
        <w:rPr>
          <w:b/>
        </w:rPr>
        <w:t>PAUSE</w:t>
      </w:r>
    </w:p>
    <w:p w14:paraId="6FAD84B4" w14:textId="77777777" w:rsidR="00A0763D" w:rsidRPr="003C3F2C" w:rsidRDefault="00A0763D" w:rsidP="00A0763D">
      <w:r w:rsidRPr="003C3F2C">
        <w:t>Statement/Command</w:t>
      </w:r>
    </w:p>
    <w:p w14:paraId="6EC8D40A" w14:textId="77777777" w:rsidR="00A0763D" w:rsidRPr="003C3F2C" w:rsidRDefault="00A0763D" w:rsidP="00A0763D">
      <w:r w:rsidRPr="003C3F2C">
        <w:t>PAUSE int-num-expr</w:t>
      </w:r>
    </w:p>
    <w:p w14:paraId="297B7E24" w14:textId="77777777" w:rsidR="00A0763D" w:rsidRDefault="00A0763D" w:rsidP="00A0763D"/>
    <w:p w14:paraId="01A30452" w14:textId="77777777" w:rsidR="00A0763D" w:rsidRPr="003C3F2C" w:rsidRDefault="00A0763D" w:rsidP="00A0763D">
      <w:pPr>
        <w:rPr>
          <w:b/>
        </w:rPr>
      </w:pPr>
      <w:r w:rsidRPr="003C3F2C">
        <w:rPr>
          <w:b/>
        </w:rPr>
        <w:t>PEEK</w:t>
      </w:r>
    </w:p>
    <w:p w14:paraId="65E97E13" w14:textId="77777777" w:rsidR="00A0763D" w:rsidRPr="003C3F2C" w:rsidRDefault="00A0763D" w:rsidP="00A0763D">
      <w:r w:rsidRPr="003C3F2C">
        <w:t>Statement/Command</w:t>
      </w:r>
    </w:p>
    <w:p w14:paraId="31827608" w14:textId="44AD1EEE" w:rsidR="00A0763D" w:rsidRPr="003C3F2C" w:rsidRDefault="00A0763D" w:rsidP="00A0763D">
      <w:r w:rsidRPr="003C3F2C">
        <w:t xml:space="preserve">PEEK </w:t>
      </w:r>
      <w:proofErr w:type="spellStart"/>
      <w:r w:rsidRPr="003C3F2C">
        <w:t>int-num-const</w:t>
      </w:r>
      <w:proofErr w:type="spellEnd"/>
      <w:r w:rsidR="00952A21">
        <w:br/>
      </w:r>
      <w:r w:rsidRPr="003C3F2C">
        <w:t xml:space="preserve">PEEK </w:t>
      </w:r>
      <w:proofErr w:type="spellStart"/>
      <w:r w:rsidRPr="003C3F2C">
        <w:t>int-num-var</w:t>
      </w:r>
      <w:proofErr w:type="spellEnd"/>
      <w:r w:rsidR="00952A21">
        <w:br/>
      </w:r>
      <w:r w:rsidRPr="003C3F2C">
        <w:t>PEEK (int-num-expr)</w:t>
      </w:r>
    </w:p>
    <w:p w14:paraId="74F6F0D0" w14:textId="77777777" w:rsidR="00A0763D" w:rsidRDefault="00A0763D" w:rsidP="00A0763D"/>
    <w:p w14:paraId="40814895" w14:textId="77777777" w:rsidR="00A0763D" w:rsidRPr="003C3F2C" w:rsidRDefault="00A0763D" w:rsidP="00A0763D">
      <w:pPr>
        <w:rPr>
          <w:b/>
        </w:rPr>
      </w:pPr>
      <w:r w:rsidRPr="003C3F2C">
        <w:rPr>
          <w:b/>
        </w:rPr>
        <w:t>PEN</w:t>
      </w:r>
    </w:p>
    <w:p w14:paraId="3ACA610F" w14:textId="77777777" w:rsidR="00A0763D" w:rsidRPr="003C3F2C" w:rsidRDefault="00A0763D" w:rsidP="00A0763D">
      <w:r w:rsidRPr="003C3F2C">
        <w:t>Statement/Command</w:t>
      </w:r>
    </w:p>
    <w:p w14:paraId="00FA49A1" w14:textId="77777777" w:rsidR="00A0763D" w:rsidRPr="003C3F2C" w:rsidRDefault="00A0763D" w:rsidP="00A0763D">
      <w:r w:rsidRPr="003C3F2C">
        <w:t>PEN int-num-expr[;]</w:t>
      </w:r>
    </w:p>
    <w:p w14:paraId="1CE75C6A" w14:textId="77777777" w:rsidR="00A0763D" w:rsidRDefault="00A0763D" w:rsidP="00A0763D"/>
    <w:p w14:paraId="72D10774" w14:textId="77777777" w:rsidR="00A0763D" w:rsidRPr="003C3F2C" w:rsidRDefault="00A0763D" w:rsidP="00A0763D">
      <w:pPr>
        <w:rPr>
          <w:b/>
        </w:rPr>
      </w:pPr>
      <w:r w:rsidRPr="003C3F2C">
        <w:rPr>
          <w:b/>
        </w:rPr>
        <w:t>PI</w:t>
      </w:r>
    </w:p>
    <w:p w14:paraId="5817D447" w14:textId="77777777" w:rsidR="00A0763D" w:rsidRPr="003C3F2C" w:rsidRDefault="00A0763D" w:rsidP="00A0763D">
      <w:r w:rsidRPr="003C3F2C">
        <w:t>Function</w:t>
      </w:r>
    </w:p>
    <w:p w14:paraId="25379604" w14:textId="77777777" w:rsidR="00A0763D" w:rsidRPr="003C3F2C" w:rsidRDefault="00A0763D" w:rsidP="00A0763D">
      <w:r w:rsidRPr="003C3F2C">
        <w:t>PI</w:t>
      </w:r>
    </w:p>
    <w:p w14:paraId="6082D258" w14:textId="77777777" w:rsidR="00A0763D" w:rsidRDefault="00A0763D" w:rsidP="00A0763D"/>
    <w:p w14:paraId="15CC7155" w14:textId="77777777" w:rsidR="00A0763D" w:rsidRPr="003C3F2C" w:rsidRDefault="00A0763D" w:rsidP="00A0763D">
      <w:pPr>
        <w:rPr>
          <w:b/>
        </w:rPr>
      </w:pPr>
      <w:r w:rsidRPr="003C3F2C">
        <w:rPr>
          <w:b/>
        </w:rPr>
        <w:t>PLOT</w:t>
      </w:r>
    </w:p>
    <w:p w14:paraId="5F248AEA" w14:textId="77777777" w:rsidR="00A0763D" w:rsidRPr="003C3F2C" w:rsidRDefault="00A0763D" w:rsidP="00A0763D">
      <w:r w:rsidRPr="003C3F2C">
        <w:t>Statement/Command</w:t>
      </w:r>
    </w:p>
    <w:p w14:paraId="17F22653" w14:textId="77777777" w:rsidR="00A0763D" w:rsidRPr="003C3F2C" w:rsidRDefault="00A0763D" w:rsidP="00A0763D">
      <w:r w:rsidRPr="003C3F2C">
        <w:t>PLOT [statement:]int-num-expr,int-num-expr</w:t>
      </w:r>
    </w:p>
    <w:p w14:paraId="3FB50689" w14:textId="77777777" w:rsidR="00A0763D" w:rsidRDefault="00A0763D" w:rsidP="00A0763D"/>
    <w:p w14:paraId="1EC87B15" w14:textId="77777777" w:rsidR="00A0763D" w:rsidRPr="003C3F2C" w:rsidRDefault="00A0763D" w:rsidP="00A0763D">
      <w:pPr>
        <w:rPr>
          <w:b/>
        </w:rPr>
      </w:pPr>
      <w:r w:rsidRPr="003C3F2C">
        <w:rPr>
          <w:b/>
        </w:rPr>
        <w:t>POINT</w:t>
      </w:r>
    </w:p>
    <w:p w14:paraId="0C2688C8" w14:textId="77777777" w:rsidR="00A0763D" w:rsidRPr="003C3F2C" w:rsidRDefault="00A0763D" w:rsidP="00A0763D">
      <w:r w:rsidRPr="003C3F2C">
        <w:t>Function</w:t>
      </w:r>
    </w:p>
    <w:p w14:paraId="3D5A2451" w14:textId="77777777" w:rsidR="00A0763D" w:rsidRPr="003C3F2C" w:rsidRDefault="00A0763D" w:rsidP="00A0763D">
      <w:r w:rsidRPr="003C3F2C">
        <w:t>POINT (int-num-expr, int-num-expr)</w:t>
      </w:r>
    </w:p>
    <w:p w14:paraId="46301217" w14:textId="77777777" w:rsidR="00A0763D" w:rsidRDefault="00A0763D" w:rsidP="00A0763D"/>
    <w:p w14:paraId="3D32CDF4" w14:textId="77777777" w:rsidR="00A0763D" w:rsidRPr="003C3F2C" w:rsidRDefault="00A0763D" w:rsidP="00A0763D">
      <w:pPr>
        <w:rPr>
          <w:b/>
        </w:rPr>
      </w:pPr>
      <w:r w:rsidRPr="003C3F2C">
        <w:rPr>
          <w:b/>
        </w:rPr>
        <w:t>POKE</w:t>
      </w:r>
    </w:p>
    <w:p w14:paraId="6113DC0F" w14:textId="77777777" w:rsidR="00A0763D" w:rsidRPr="003C3F2C" w:rsidRDefault="00A0763D" w:rsidP="00A0763D">
      <w:r w:rsidRPr="003C3F2C">
        <w:t>Statement/Command</w:t>
      </w:r>
    </w:p>
    <w:p w14:paraId="51EE2428" w14:textId="77777777" w:rsidR="00A0763D" w:rsidRPr="003C3F2C" w:rsidRDefault="00A0763D" w:rsidP="00A0763D">
      <w:r w:rsidRPr="003C3F2C">
        <w:t>POKE int-num-expr, int-num-expr</w:t>
      </w:r>
    </w:p>
    <w:p w14:paraId="37EE0446" w14:textId="77777777" w:rsidR="00A0763D" w:rsidRDefault="00A0763D" w:rsidP="00A0763D"/>
    <w:p w14:paraId="4126C0EE" w14:textId="77777777" w:rsidR="00A0763D" w:rsidRPr="003C3F2C" w:rsidRDefault="00A0763D" w:rsidP="00A0763D">
      <w:pPr>
        <w:rPr>
          <w:b/>
        </w:rPr>
      </w:pPr>
      <w:r w:rsidRPr="003C3F2C">
        <w:rPr>
          <w:b/>
        </w:rPr>
        <w:t>PRINT</w:t>
      </w:r>
    </w:p>
    <w:p w14:paraId="06C43997" w14:textId="77777777" w:rsidR="00A0763D" w:rsidRPr="003C3F2C" w:rsidRDefault="00A0763D" w:rsidP="00A0763D">
      <w:r w:rsidRPr="003C3F2C">
        <w:t>Statement/Command</w:t>
      </w:r>
    </w:p>
    <w:p w14:paraId="30E20224" w14:textId="77777777" w:rsidR="00A0763D" w:rsidRPr="003C3F2C" w:rsidRDefault="00A0763D" w:rsidP="00A0763D">
      <w:r w:rsidRPr="003C3F2C">
        <w:t>PRINT [TAB int-num-expr;][AT int-num-expr,int-num-expr;][CHR$ (int-num-expr);][statement;][num- expr][string-expr][;][,][']</w:t>
      </w:r>
    </w:p>
    <w:p w14:paraId="6978DFF7" w14:textId="77777777" w:rsidR="00A0763D" w:rsidRDefault="00A0763D" w:rsidP="00A0763D"/>
    <w:p w14:paraId="5D34EC1B" w14:textId="77777777" w:rsidR="00A0763D" w:rsidRPr="003C3F2C" w:rsidRDefault="00A0763D" w:rsidP="00A0763D">
      <w:pPr>
        <w:rPr>
          <w:b/>
        </w:rPr>
      </w:pPr>
      <w:r w:rsidRPr="003C3F2C">
        <w:rPr>
          <w:b/>
        </w:rPr>
        <w:t>RANDOMIZE</w:t>
      </w:r>
    </w:p>
    <w:p w14:paraId="5252BECB" w14:textId="77777777" w:rsidR="00A0763D" w:rsidRPr="003C3F2C" w:rsidRDefault="00A0763D" w:rsidP="00A0763D">
      <w:r w:rsidRPr="003C3F2C">
        <w:t>Statement/Command</w:t>
      </w:r>
    </w:p>
    <w:p w14:paraId="4B6E5CAB" w14:textId="77777777" w:rsidR="00A0763D" w:rsidRPr="003C3F2C" w:rsidRDefault="00A0763D" w:rsidP="00A0763D">
      <w:r w:rsidRPr="003C3F2C">
        <w:t>RANDOMIZE [int-num-expr]</w:t>
      </w:r>
    </w:p>
    <w:p w14:paraId="63E5EDAD" w14:textId="77777777" w:rsidR="00A0763D" w:rsidRDefault="00A0763D" w:rsidP="00A0763D"/>
    <w:p w14:paraId="06DBF2B9" w14:textId="77777777" w:rsidR="00A0763D" w:rsidRPr="003C3F2C" w:rsidRDefault="00A0763D" w:rsidP="00A0763D">
      <w:pPr>
        <w:rPr>
          <w:b/>
        </w:rPr>
      </w:pPr>
      <w:r w:rsidRPr="003C3F2C">
        <w:rPr>
          <w:b/>
        </w:rPr>
        <w:t>READ</w:t>
      </w:r>
    </w:p>
    <w:p w14:paraId="3EFB53C3" w14:textId="77777777" w:rsidR="00A0763D" w:rsidRPr="003C3F2C" w:rsidRDefault="00A0763D" w:rsidP="00A0763D">
      <w:r w:rsidRPr="003C3F2C">
        <w:t>Statement/Command</w:t>
      </w:r>
    </w:p>
    <w:p w14:paraId="2301AD8B" w14:textId="05F6F845" w:rsidR="00A0763D" w:rsidRDefault="00A0763D" w:rsidP="00A0763D">
      <w:r w:rsidRPr="003C3F2C">
        <w:t>READ num-var[,num-var][,string-var]</w:t>
      </w:r>
      <w:r w:rsidR="00952A21">
        <w:br/>
      </w:r>
      <w:r w:rsidRPr="003C3F2C">
        <w:t>READ string-var[,num-var][,string-var]</w:t>
      </w:r>
    </w:p>
    <w:p w14:paraId="126B6D1D" w14:textId="77777777" w:rsidR="00A0763D" w:rsidRPr="003C3F2C" w:rsidRDefault="00A0763D" w:rsidP="00A0763D">
      <w:pPr>
        <w:rPr>
          <w:b/>
        </w:rPr>
      </w:pPr>
      <w:r w:rsidRPr="003C3F2C">
        <w:rPr>
          <w:b/>
        </w:rPr>
        <w:t>REM</w:t>
      </w:r>
    </w:p>
    <w:p w14:paraId="3E45AD2E" w14:textId="77777777" w:rsidR="00A0763D" w:rsidRPr="003C3F2C" w:rsidRDefault="00A0763D" w:rsidP="00A0763D">
      <w:proofErr w:type="spellStart"/>
      <w:r w:rsidRPr="003C3F2C">
        <w:t>REMark</w:t>
      </w:r>
      <w:proofErr w:type="spellEnd"/>
    </w:p>
    <w:p w14:paraId="121187AB" w14:textId="77777777" w:rsidR="00A0763D" w:rsidRPr="003C3F2C" w:rsidRDefault="00A0763D" w:rsidP="00A0763D">
      <w:r w:rsidRPr="003C3F2C">
        <w:t>REM [any characters]</w:t>
      </w:r>
    </w:p>
    <w:p w14:paraId="458E6950" w14:textId="77777777" w:rsidR="00A0763D" w:rsidRDefault="00A0763D" w:rsidP="00A0763D"/>
    <w:p w14:paraId="036AF2C4" w14:textId="77777777" w:rsidR="00A0763D" w:rsidRPr="003C3F2C" w:rsidRDefault="00A0763D" w:rsidP="00A0763D">
      <w:pPr>
        <w:rPr>
          <w:b/>
        </w:rPr>
      </w:pPr>
      <w:r w:rsidRPr="003C3F2C">
        <w:rPr>
          <w:b/>
        </w:rPr>
        <w:t>RENUM</w:t>
      </w:r>
    </w:p>
    <w:p w14:paraId="38EFEE5E" w14:textId="77777777" w:rsidR="00A0763D" w:rsidRPr="003C3F2C" w:rsidRDefault="00A0763D" w:rsidP="00A0763D">
      <w:r w:rsidRPr="003C3F2C">
        <w:t>RENUMber</w:t>
      </w:r>
    </w:p>
    <w:p w14:paraId="67986995" w14:textId="77777777" w:rsidR="00A0763D" w:rsidRPr="003C3F2C" w:rsidRDefault="00A0763D" w:rsidP="00A0763D">
      <w:r w:rsidRPr="003C3F2C">
        <w:t>Command</w:t>
      </w:r>
    </w:p>
    <w:p w14:paraId="5D17665F" w14:textId="77777777" w:rsidR="00A0763D" w:rsidRPr="003C3F2C" w:rsidRDefault="00A0763D" w:rsidP="00A0763D">
      <w:r w:rsidRPr="003C3F2C">
        <w:t>RENUM [int-num-expr][,int-num-expr]</w:t>
      </w:r>
    </w:p>
    <w:p w14:paraId="65BF4445" w14:textId="77777777" w:rsidR="00A0763D" w:rsidRDefault="00A0763D" w:rsidP="00A0763D"/>
    <w:p w14:paraId="75AAEB45" w14:textId="77777777" w:rsidR="00A0763D" w:rsidRPr="003C3F2C" w:rsidRDefault="00A0763D" w:rsidP="00A0763D">
      <w:pPr>
        <w:rPr>
          <w:b/>
        </w:rPr>
      </w:pPr>
      <w:r w:rsidRPr="003C3F2C">
        <w:rPr>
          <w:b/>
        </w:rPr>
        <w:t>RESTORE</w:t>
      </w:r>
    </w:p>
    <w:p w14:paraId="3910BEF6" w14:textId="77777777" w:rsidR="00A0763D" w:rsidRPr="003C3F2C" w:rsidRDefault="00A0763D" w:rsidP="00A0763D">
      <w:r w:rsidRPr="003C3F2C">
        <w:t>Statement/Command</w:t>
      </w:r>
    </w:p>
    <w:p w14:paraId="527AB7D0" w14:textId="77777777" w:rsidR="00A0763D" w:rsidRPr="003C3F2C" w:rsidRDefault="00A0763D" w:rsidP="00A0763D">
      <w:r w:rsidRPr="003C3F2C">
        <w:t>RESTORE int-num-expr</w:t>
      </w:r>
    </w:p>
    <w:p w14:paraId="48EA753D" w14:textId="77777777" w:rsidR="00A0763D" w:rsidRDefault="00A0763D" w:rsidP="00A0763D"/>
    <w:p w14:paraId="65A0745B" w14:textId="77777777" w:rsidR="00A0763D" w:rsidRPr="003C3F2C" w:rsidRDefault="00A0763D" w:rsidP="00A0763D">
      <w:pPr>
        <w:rPr>
          <w:b/>
        </w:rPr>
      </w:pPr>
      <w:r w:rsidRPr="003C3F2C">
        <w:rPr>
          <w:b/>
        </w:rPr>
        <w:t>RETURN</w:t>
      </w:r>
    </w:p>
    <w:p w14:paraId="579CC709" w14:textId="77777777" w:rsidR="00A0763D" w:rsidRPr="003C3F2C" w:rsidRDefault="00A0763D" w:rsidP="00A0763D">
      <w:r w:rsidRPr="003C3F2C">
        <w:t>Statement/Command</w:t>
      </w:r>
    </w:p>
    <w:p w14:paraId="348C8767" w14:textId="77777777" w:rsidR="00A0763D" w:rsidRPr="003C3F2C" w:rsidRDefault="00A0763D" w:rsidP="00A0763D">
      <w:r w:rsidRPr="003C3F2C">
        <w:t>RETURN</w:t>
      </w:r>
    </w:p>
    <w:p w14:paraId="0E3339D0" w14:textId="77777777" w:rsidR="00A0763D" w:rsidRDefault="00A0763D" w:rsidP="00A0763D"/>
    <w:p w14:paraId="5E3D874D" w14:textId="77777777" w:rsidR="00A0763D" w:rsidRPr="003C3F2C" w:rsidRDefault="00A0763D" w:rsidP="00A0763D">
      <w:pPr>
        <w:rPr>
          <w:b/>
        </w:rPr>
      </w:pPr>
      <w:r w:rsidRPr="003C3F2C">
        <w:rPr>
          <w:b/>
        </w:rPr>
        <w:t>RND</w:t>
      </w:r>
    </w:p>
    <w:p w14:paraId="797C6B49" w14:textId="77777777" w:rsidR="00A0763D" w:rsidRPr="003C3F2C" w:rsidRDefault="00A0763D" w:rsidP="00A0763D">
      <w:proofErr w:type="spellStart"/>
      <w:r w:rsidRPr="003C3F2C">
        <w:t>RaNDom</w:t>
      </w:r>
      <w:proofErr w:type="spellEnd"/>
      <w:r w:rsidRPr="003C3F2C">
        <w:t xml:space="preserve"> number</w:t>
      </w:r>
    </w:p>
    <w:p w14:paraId="352CD950" w14:textId="77777777" w:rsidR="00A0763D" w:rsidRPr="003C3F2C" w:rsidRDefault="00A0763D" w:rsidP="00A0763D">
      <w:r w:rsidRPr="003C3F2C">
        <w:t>Function</w:t>
      </w:r>
    </w:p>
    <w:p w14:paraId="1499AD67" w14:textId="77777777" w:rsidR="00A0763D" w:rsidRPr="003C3F2C" w:rsidRDefault="00A0763D" w:rsidP="00A0763D">
      <w:r w:rsidRPr="003C3F2C">
        <w:t>RND</w:t>
      </w:r>
    </w:p>
    <w:p w14:paraId="669E0C00" w14:textId="77777777" w:rsidR="00A0763D" w:rsidRDefault="00A0763D" w:rsidP="00A0763D"/>
    <w:p w14:paraId="583F560F" w14:textId="77777777" w:rsidR="00A0763D" w:rsidRPr="003C3F2C" w:rsidRDefault="00A0763D" w:rsidP="00A0763D">
      <w:pPr>
        <w:rPr>
          <w:b/>
        </w:rPr>
      </w:pPr>
      <w:r w:rsidRPr="003C3F2C">
        <w:rPr>
          <w:b/>
        </w:rPr>
        <w:t>RUN</w:t>
      </w:r>
    </w:p>
    <w:p w14:paraId="10D5532C" w14:textId="77777777" w:rsidR="00A0763D" w:rsidRPr="003C3F2C" w:rsidRDefault="00A0763D" w:rsidP="00A0763D">
      <w:r w:rsidRPr="003C3F2C">
        <w:t>Statement/Command</w:t>
      </w:r>
    </w:p>
    <w:p w14:paraId="62E46AAA" w14:textId="77777777" w:rsidR="00A0763D" w:rsidRPr="003C3F2C" w:rsidRDefault="00A0763D" w:rsidP="00A0763D">
      <w:r w:rsidRPr="003C3F2C">
        <w:t>RUN [int-num-expr]</w:t>
      </w:r>
    </w:p>
    <w:p w14:paraId="6FDCF7FC" w14:textId="77777777" w:rsidR="00A0763D" w:rsidRDefault="00A0763D" w:rsidP="00A0763D"/>
    <w:p w14:paraId="0B2284E6" w14:textId="77777777" w:rsidR="00A0763D" w:rsidRPr="003C3F2C" w:rsidRDefault="00A0763D" w:rsidP="00A0763D">
      <w:pPr>
        <w:rPr>
          <w:b/>
        </w:rPr>
      </w:pPr>
      <w:r w:rsidRPr="003C3F2C">
        <w:rPr>
          <w:b/>
        </w:rPr>
        <w:t>SAVE</w:t>
      </w:r>
    </w:p>
    <w:p w14:paraId="465112E4" w14:textId="77777777" w:rsidR="00A0763D" w:rsidRPr="003C3F2C" w:rsidRDefault="00A0763D" w:rsidP="00A0763D">
      <w:r w:rsidRPr="003C3F2C">
        <w:t>Statement/Command</w:t>
      </w:r>
    </w:p>
    <w:p w14:paraId="2F4E9C88" w14:textId="69CE0038" w:rsidR="00A0763D" w:rsidRPr="003C3F2C" w:rsidRDefault="00A0763D" w:rsidP="00A0763D">
      <w:r w:rsidRPr="003C3F2C">
        <w:t>SAVE string-expr [LINE int-num-expr]</w:t>
      </w:r>
      <w:r w:rsidR="00952A21">
        <w:br/>
      </w:r>
      <w:r w:rsidRPr="003C3F2C">
        <w:t xml:space="preserve">SAVE string-expr CODE </w:t>
      </w:r>
      <w:proofErr w:type="spellStart"/>
      <w:r w:rsidRPr="003C3F2C">
        <w:t>int-num-expr,int-num-expr</w:t>
      </w:r>
      <w:proofErr w:type="spellEnd"/>
      <w:r w:rsidR="00952A21">
        <w:br/>
      </w:r>
      <w:r w:rsidRPr="003C3F2C">
        <w:t>SAVE string-expr DATA letter[$]()</w:t>
      </w:r>
      <w:r w:rsidR="00952A21">
        <w:br/>
      </w:r>
      <w:r w:rsidRPr="003C3F2C">
        <w:t>SAVE string-expr SCREEN</w:t>
      </w:r>
    </w:p>
    <w:p w14:paraId="75D7CFDD" w14:textId="77777777" w:rsidR="00A0763D" w:rsidRDefault="00A0763D" w:rsidP="00A0763D"/>
    <w:p w14:paraId="734E55E8" w14:textId="77777777" w:rsidR="00A0763D" w:rsidRPr="003C3F2C" w:rsidRDefault="00A0763D" w:rsidP="00A0763D">
      <w:pPr>
        <w:rPr>
          <w:b/>
        </w:rPr>
      </w:pPr>
      <w:r w:rsidRPr="003C3F2C">
        <w:rPr>
          <w:b/>
        </w:rPr>
        <w:t>SCREEN$</w:t>
      </w:r>
    </w:p>
    <w:p w14:paraId="1F42929B" w14:textId="77777777" w:rsidR="00A0763D" w:rsidRPr="003C3F2C" w:rsidRDefault="00A0763D" w:rsidP="00A0763D">
      <w:r w:rsidRPr="003C3F2C">
        <w:t>SCREEN (string)</w:t>
      </w:r>
    </w:p>
    <w:p w14:paraId="57FEF862" w14:textId="77777777" w:rsidR="00A0763D" w:rsidRPr="003C3F2C" w:rsidRDefault="00A0763D" w:rsidP="00A0763D">
      <w:r w:rsidRPr="003C3F2C">
        <w:t>Function</w:t>
      </w:r>
    </w:p>
    <w:p w14:paraId="6B8BAAA8" w14:textId="77777777" w:rsidR="00A0763D" w:rsidRPr="003C3F2C" w:rsidRDefault="00A0763D" w:rsidP="00A0763D">
      <w:r w:rsidRPr="003C3F2C">
        <w:t>SCREEN$ (int-num-expr,int-num-expr)</w:t>
      </w:r>
    </w:p>
    <w:p w14:paraId="681ECDD0" w14:textId="77777777" w:rsidR="00A0763D" w:rsidRDefault="00A0763D" w:rsidP="00A0763D"/>
    <w:p w14:paraId="00CA9C3A" w14:textId="77777777" w:rsidR="00A0763D" w:rsidRPr="003C3F2C" w:rsidRDefault="00A0763D" w:rsidP="00A0763D">
      <w:pPr>
        <w:rPr>
          <w:b/>
        </w:rPr>
      </w:pPr>
      <w:r w:rsidRPr="003C3F2C">
        <w:rPr>
          <w:b/>
        </w:rPr>
        <w:t>SGN</w:t>
      </w:r>
    </w:p>
    <w:p w14:paraId="77D8139D" w14:textId="77777777" w:rsidR="00A0763D" w:rsidRPr="003C3F2C" w:rsidRDefault="00A0763D" w:rsidP="00A0763D">
      <w:proofErr w:type="spellStart"/>
      <w:r w:rsidRPr="003C3F2C">
        <w:t>SiGN</w:t>
      </w:r>
      <w:proofErr w:type="spellEnd"/>
    </w:p>
    <w:p w14:paraId="3775773B" w14:textId="77777777" w:rsidR="00A0763D" w:rsidRPr="003C3F2C" w:rsidRDefault="00A0763D" w:rsidP="00A0763D">
      <w:r w:rsidRPr="003C3F2C">
        <w:t>Function</w:t>
      </w:r>
    </w:p>
    <w:p w14:paraId="306BE7EE" w14:textId="77777777" w:rsidR="00A0763D" w:rsidRPr="003C3F2C" w:rsidRDefault="00A0763D" w:rsidP="00A0763D">
      <w:r w:rsidRPr="003C3F2C">
        <w:t>SGN num-const SGN num-var SGN (num-expr)</w:t>
      </w:r>
    </w:p>
    <w:p w14:paraId="36AD529A" w14:textId="77777777" w:rsidR="00A0763D" w:rsidRDefault="00A0763D" w:rsidP="00A0763D"/>
    <w:p w14:paraId="3246C02D" w14:textId="77777777" w:rsidR="00A0763D" w:rsidRPr="003C3F2C" w:rsidRDefault="00A0763D" w:rsidP="00A0763D">
      <w:pPr>
        <w:rPr>
          <w:b/>
        </w:rPr>
      </w:pPr>
      <w:r w:rsidRPr="003C3F2C">
        <w:rPr>
          <w:b/>
        </w:rPr>
        <w:t>SIN</w:t>
      </w:r>
    </w:p>
    <w:p w14:paraId="5F475D35" w14:textId="77777777" w:rsidR="00A0763D" w:rsidRPr="003C3F2C" w:rsidRDefault="00A0763D" w:rsidP="00A0763D">
      <w:proofErr w:type="spellStart"/>
      <w:r w:rsidRPr="003C3F2C">
        <w:t>SINe</w:t>
      </w:r>
      <w:proofErr w:type="spellEnd"/>
    </w:p>
    <w:p w14:paraId="4FCF9272" w14:textId="77777777" w:rsidR="00A0763D" w:rsidRPr="003C3F2C" w:rsidRDefault="00A0763D" w:rsidP="00A0763D">
      <w:r w:rsidRPr="003C3F2C">
        <w:t>Function</w:t>
      </w:r>
    </w:p>
    <w:p w14:paraId="6931F13C" w14:textId="77777777" w:rsidR="00A0763D" w:rsidRPr="003C3F2C" w:rsidRDefault="00A0763D" w:rsidP="00A0763D">
      <w:r w:rsidRPr="003C3F2C">
        <w:t>SIN num-const SIN num-var SIN (num-expr)</w:t>
      </w:r>
    </w:p>
    <w:p w14:paraId="3C007220" w14:textId="77777777" w:rsidR="00A0763D" w:rsidRDefault="00A0763D" w:rsidP="00A0763D"/>
    <w:p w14:paraId="2042D8EA" w14:textId="77777777" w:rsidR="00DB0DEE" w:rsidRDefault="00DB0DEE" w:rsidP="00A0763D"/>
    <w:p w14:paraId="7826FB9B" w14:textId="77777777" w:rsidR="00A0763D" w:rsidRPr="003C3F2C" w:rsidRDefault="00A0763D" w:rsidP="00A0763D">
      <w:pPr>
        <w:rPr>
          <w:b/>
        </w:rPr>
      </w:pPr>
      <w:r w:rsidRPr="003C3F2C">
        <w:rPr>
          <w:b/>
        </w:rPr>
        <w:t>SOUND</w:t>
      </w:r>
    </w:p>
    <w:p w14:paraId="0A8F5C2D" w14:textId="77777777" w:rsidR="00A0763D" w:rsidRPr="003C3F2C" w:rsidRDefault="00A0763D" w:rsidP="00A0763D">
      <w:r w:rsidRPr="003C3F2C">
        <w:t>Statement/Command</w:t>
      </w:r>
    </w:p>
    <w:p w14:paraId="46049179" w14:textId="430CD76C" w:rsidR="00952A21" w:rsidRDefault="00A0763D" w:rsidP="00A0763D">
      <w:r w:rsidRPr="003C3F2C">
        <w:t>SOUND int-num-expr,int-num-expr[;int-num-expr,int-num-expr]</w:t>
      </w:r>
    </w:p>
    <w:p w14:paraId="384DAB1F" w14:textId="77777777" w:rsidR="00952A21" w:rsidRDefault="00952A21" w:rsidP="00A0763D"/>
    <w:p w14:paraId="539848F5" w14:textId="77777777" w:rsidR="00A0763D" w:rsidRPr="003C3F2C" w:rsidRDefault="00A0763D" w:rsidP="00A0763D">
      <w:pPr>
        <w:rPr>
          <w:b/>
        </w:rPr>
      </w:pPr>
      <w:r w:rsidRPr="003C3F2C">
        <w:rPr>
          <w:b/>
        </w:rPr>
        <w:t>SQR</w:t>
      </w:r>
    </w:p>
    <w:p w14:paraId="1433B82C" w14:textId="77777777" w:rsidR="00A0763D" w:rsidRPr="003C3F2C" w:rsidRDefault="00A0763D" w:rsidP="00A0763D">
      <w:proofErr w:type="spellStart"/>
      <w:r w:rsidRPr="003C3F2C">
        <w:t>SQuare</w:t>
      </w:r>
      <w:proofErr w:type="spellEnd"/>
      <w:r w:rsidRPr="003C3F2C">
        <w:t xml:space="preserve"> Root</w:t>
      </w:r>
    </w:p>
    <w:p w14:paraId="1F2D294F" w14:textId="77777777" w:rsidR="00A0763D" w:rsidRPr="003C3F2C" w:rsidRDefault="00A0763D" w:rsidP="00A0763D">
      <w:r w:rsidRPr="003C3F2C">
        <w:t>Function</w:t>
      </w:r>
    </w:p>
    <w:p w14:paraId="22966D74" w14:textId="439F45AF" w:rsidR="00A0763D" w:rsidRPr="003C3F2C" w:rsidRDefault="00A0763D" w:rsidP="00A0763D">
      <w:r w:rsidRPr="003C3F2C">
        <w:t xml:space="preserve">SQR </w:t>
      </w:r>
      <w:proofErr w:type="spellStart"/>
      <w:r w:rsidRPr="003C3F2C">
        <w:t>num-const</w:t>
      </w:r>
      <w:proofErr w:type="spellEnd"/>
      <w:r w:rsidR="00952A21">
        <w:br/>
      </w:r>
      <w:r w:rsidRPr="003C3F2C">
        <w:t xml:space="preserve">SQR </w:t>
      </w:r>
      <w:proofErr w:type="spellStart"/>
      <w:r w:rsidRPr="003C3F2C">
        <w:t>num-var</w:t>
      </w:r>
      <w:proofErr w:type="spellEnd"/>
      <w:r w:rsidR="00952A21">
        <w:br/>
      </w:r>
      <w:r w:rsidRPr="003C3F2C">
        <w:t>SQR (num-expr)</w:t>
      </w:r>
    </w:p>
    <w:p w14:paraId="7FF1C5FE" w14:textId="77777777" w:rsidR="00A0763D" w:rsidRDefault="00A0763D" w:rsidP="00A0763D"/>
    <w:p w14:paraId="79458CB8" w14:textId="77777777" w:rsidR="00A0763D" w:rsidRPr="003C3F2C" w:rsidRDefault="00A0763D" w:rsidP="00A0763D">
      <w:pPr>
        <w:rPr>
          <w:b/>
        </w:rPr>
      </w:pPr>
      <w:r w:rsidRPr="003C3F2C">
        <w:rPr>
          <w:b/>
        </w:rPr>
        <w:t>STEP</w:t>
      </w:r>
    </w:p>
    <w:p w14:paraId="7C345AF6" w14:textId="77777777" w:rsidR="00A0763D" w:rsidRPr="003C3F2C" w:rsidRDefault="00A0763D" w:rsidP="00A0763D">
      <w:r w:rsidRPr="003C3F2C">
        <w:t>See FOR.</w:t>
      </w:r>
    </w:p>
    <w:p w14:paraId="7F9293C3" w14:textId="77777777" w:rsidR="00A0763D" w:rsidRDefault="00A0763D" w:rsidP="00A0763D"/>
    <w:p w14:paraId="353B9E8B" w14:textId="77777777" w:rsidR="00A0763D" w:rsidRPr="003C3F2C" w:rsidRDefault="00A0763D" w:rsidP="00A0763D">
      <w:pPr>
        <w:rPr>
          <w:b/>
        </w:rPr>
      </w:pPr>
      <w:r w:rsidRPr="003C3F2C">
        <w:rPr>
          <w:b/>
        </w:rPr>
        <w:t>STOP</w:t>
      </w:r>
    </w:p>
    <w:p w14:paraId="4B3E1A54" w14:textId="77777777" w:rsidR="00A0763D" w:rsidRPr="003C3F2C" w:rsidRDefault="00A0763D" w:rsidP="00A0763D">
      <w:r w:rsidRPr="003C3F2C">
        <w:t>Statement/Command</w:t>
      </w:r>
    </w:p>
    <w:p w14:paraId="2884EE92" w14:textId="77777777" w:rsidR="00A0763D" w:rsidRPr="003C3F2C" w:rsidRDefault="00A0763D" w:rsidP="00A0763D">
      <w:r w:rsidRPr="003C3F2C">
        <w:t>STOP</w:t>
      </w:r>
    </w:p>
    <w:p w14:paraId="0EC119A7" w14:textId="77777777" w:rsidR="00A0763D" w:rsidRDefault="00A0763D" w:rsidP="00A0763D"/>
    <w:p w14:paraId="2101E181" w14:textId="77777777" w:rsidR="00A0763D" w:rsidRPr="003C3F2C" w:rsidRDefault="00A0763D" w:rsidP="00A0763D">
      <w:pPr>
        <w:rPr>
          <w:b/>
        </w:rPr>
      </w:pPr>
      <w:r w:rsidRPr="003C3F2C">
        <w:rPr>
          <w:b/>
        </w:rPr>
        <w:t>STR$</w:t>
      </w:r>
    </w:p>
    <w:p w14:paraId="6034D06D" w14:textId="77777777" w:rsidR="00A0763D" w:rsidRPr="003C3F2C" w:rsidRDefault="00A0763D" w:rsidP="00A0763D">
      <w:proofErr w:type="spellStart"/>
      <w:r w:rsidRPr="003C3F2C">
        <w:t>STRing</w:t>
      </w:r>
      <w:proofErr w:type="spellEnd"/>
      <w:r w:rsidRPr="003C3F2C">
        <w:t xml:space="preserve"> (string)</w:t>
      </w:r>
    </w:p>
    <w:p w14:paraId="652CD923" w14:textId="77777777" w:rsidR="00A0763D" w:rsidRPr="003C3F2C" w:rsidRDefault="00A0763D" w:rsidP="00A0763D">
      <w:r w:rsidRPr="003C3F2C">
        <w:t>Function</w:t>
      </w:r>
    </w:p>
    <w:p w14:paraId="0492F101" w14:textId="3379E088" w:rsidR="00A0763D" w:rsidRPr="003C3F2C" w:rsidRDefault="00A0763D" w:rsidP="00A0763D">
      <w:r w:rsidRPr="003C3F2C">
        <w:t xml:space="preserve">STR$ </w:t>
      </w:r>
      <w:proofErr w:type="spellStart"/>
      <w:r w:rsidRPr="003C3F2C">
        <w:t>num-const</w:t>
      </w:r>
      <w:proofErr w:type="spellEnd"/>
      <w:r w:rsidR="00952A21">
        <w:br/>
      </w:r>
      <w:r w:rsidRPr="003C3F2C">
        <w:t xml:space="preserve">STR$ </w:t>
      </w:r>
      <w:proofErr w:type="spellStart"/>
      <w:r w:rsidRPr="003C3F2C">
        <w:t>num-var</w:t>
      </w:r>
      <w:proofErr w:type="spellEnd"/>
      <w:r w:rsidR="00952A21">
        <w:br/>
      </w:r>
      <w:r w:rsidRPr="003C3F2C">
        <w:t>STR$ (num-expr)</w:t>
      </w:r>
    </w:p>
    <w:p w14:paraId="3A2BEE56" w14:textId="77777777" w:rsidR="00A0763D" w:rsidRDefault="00A0763D" w:rsidP="00A0763D"/>
    <w:p w14:paraId="5EB13455" w14:textId="77777777" w:rsidR="003C6F10" w:rsidRDefault="003C6F10" w:rsidP="00A0763D"/>
    <w:p w14:paraId="426338B3" w14:textId="77777777" w:rsidR="00A0763D" w:rsidRPr="003C3F2C" w:rsidRDefault="00A0763D" w:rsidP="00A0763D">
      <w:pPr>
        <w:rPr>
          <w:b/>
        </w:rPr>
      </w:pPr>
      <w:r w:rsidRPr="003C3F2C">
        <w:rPr>
          <w:b/>
        </w:rPr>
        <w:t>TAB</w:t>
      </w:r>
    </w:p>
    <w:p w14:paraId="73831499" w14:textId="65A782E4" w:rsidR="00A0763D" w:rsidRPr="003C3F2C" w:rsidRDefault="00A0763D" w:rsidP="00A0763D">
      <w:proofErr w:type="spellStart"/>
      <w:r w:rsidRPr="003C3F2C">
        <w:t>TABulate</w:t>
      </w:r>
      <w:proofErr w:type="spellEnd"/>
      <w:r w:rsidRPr="003C3F2C">
        <w:t xml:space="preserve"> See PRINT.</w:t>
      </w:r>
    </w:p>
    <w:p w14:paraId="06BA2F2A" w14:textId="77777777" w:rsidR="00A0763D" w:rsidRDefault="00A0763D" w:rsidP="00A0763D"/>
    <w:p w14:paraId="2FB02238" w14:textId="77777777" w:rsidR="00A0763D" w:rsidRPr="003C3F2C" w:rsidRDefault="00A0763D" w:rsidP="00A0763D">
      <w:pPr>
        <w:rPr>
          <w:b/>
        </w:rPr>
      </w:pPr>
      <w:r w:rsidRPr="003C3F2C">
        <w:rPr>
          <w:b/>
        </w:rPr>
        <w:t>TAN</w:t>
      </w:r>
    </w:p>
    <w:p w14:paraId="131D8E85" w14:textId="77777777" w:rsidR="00A0763D" w:rsidRPr="003C3F2C" w:rsidRDefault="00A0763D" w:rsidP="00A0763D">
      <w:proofErr w:type="spellStart"/>
      <w:r w:rsidRPr="003C3F2C">
        <w:t>TANgetn</w:t>
      </w:r>
      <w:proofErr w:type="spellEnd"/>
    </w:p>
    <w:p w14:paraId="6FF1456D" w14:textId="5000B8F6" w:rsidR="00A0763D" w:rsidRPr="003C3F2C" w:rsidRDefault="00A0763D" w:rsidP="00A0763D">
      <w:r w:rsidRPr="003C3F2C">
        <w:t xml:space="preserve">TAN </w:t>
      </w:r>
      <w:proofErr w:type="spellStart"/>
      <w:r w:rsidRPr="003C3F2C">
        <w:t>num-const</w:t>
      </w:r>
      <w:proofErr w:type="spellEnd"/>
      <w:r w:rsidR="00952A21">
        <w:br/>
      </w:r>
      <w:r w:rsidRPr="003C3F2C">
        <w:t xml:space="preserve">TAN </w:t>
      </w:r>
      <w:proofErr w:type="spellStart"/>
      <w:r w:rsidRPr="003C3F2C">
        <w:t>num-var</w:t>
      </w:r>
      <w:proofErr w:type="spellEnd"/>
      <w:r w:rsidR="00952A21">
        <w:br/>
      </w:r>
      <w:r w:rsidRPr="003C3F2C">
        <w:t>TAN (num-expr)</w:t>
      </w:r>
    </w:p>
    <w:p w14:paraId="160160E2" w14:textId="77777777" w:rsidR="00A0763D" w:rsidRDefault="00A0763D" w:rsidP="00A0763D"/>
    <w:p w14:paraId="4DEE825C" w14:textId="77777777" w:rsidR="00A0763D" w:rsidRPr="003C3F2C" w:rsidRDefault="00A0763D" w:rsidP="00A0763D">
      <w:pPr>
        <w:rPr>
          <w:b/>
        </w:rPr>
      </w:pPr>
      <w:r w:rsidRPr="003C3F2C">
        <w:rPr>
          <w:b/>
        </w:rPr>
        <w:t>THEN</w:t>
      </w:r>
    </w:p>
    <w:p w14:paraId="520BEF78" w14:textId="77777777" w:rsidR="00A0763D" w:rsidRPr="003C3F2C" w:rsidRDefault="00A0763D" w:rsidP="00A0763D">
      <w:r w:rsidRPr="003C3F2C">
        <w:t>See IF.</w:t>
      </w:r>
    </w:p>
    <w:p w14:paraId="2EEEA596" w14:textId="77777777" w:rsidR="00A0763D" w:rsidRDefault="00A0763D" w:rsidP="00A0763D"/>
    <w:p w14:paraId="145340EA" w14:textId="77777777" w:rsidR="00A0763D" w:rsidRPr="003C3F2C" w:rsidRDefault="00A0763D" w:rsidP="00A0763D">
      <w:pPr>
        <w:rPr>
          <w:b/>
        </w:rPr>
      </w:pPr>
      <w:r w:rsidRPr="003C3F2C">
        <w:rPr>
          <w:b/>
        </w:rPr>
        <w:t>TO</w:t>
      </w:r>
    </w:p>
    <w:p w14:paraId="58EE072E" w14:textId="77777777" w:rsidR="00A0763D" w:rsidRPr="003C3F2C" w:rsidRDefault="00A0763D" w:rsidP="00A0763D">
      <w:r w:rsidRPr="003C3F2C">
        <w:t>Function</w:t>
      </w:r>
    </w:p>
    <w:p w14:paraId="3E965610" w14:textId="5C71C8D1" w:rsidR="00A0763D" w:rsidRPr="003C3F2C" w:rsidRDefault="00A0763D" w:rsidP="00A0763D">
      <w:r w:rsidRPr="003C3F2C">
        <w:t>string-const ([num-expr] TO [num-expr])</w:t>
      </w:r>
      <w:r w:rsidR="00952A21">
        <w:br/>
      </w:r>
      <w:r w:rsidRPr="003C3F2C">
        <w:t>string-</w:t>
      </w:r>
      <w:proofErr w:type="spellStart"/>
      <w:r w:rsidRPr="003C3F2C">
        <w:t>var</w:t>
      </w:r>
      <w:proofErr w:type="spellEnd"/>
      <w:r w:rsidRPr="003C3F2C">
        <w:t xml:space="preserve"> ([num-expr] TO [num-expr])</w:t>
      </w:r>
      <w:r w:rsidR="00952A21">
        <w:br/>
      </w:r>
      <w:r w:rsidRPr="003C3F2C">
        <w:t>(string-</w:t>
      </w:r>
      <w:proofErr w:type="spellStart"/>
      <w:r w:rsidRPr="003C3F2C">
        <w:t>expr</w:t>
      </w:r>
      <w:proofErr w:type="spellEnd"/>
      <w:r w:rsidRPr="003C3F2C">
        <w:t>)([</w:t>
      </w:r>
      <w:proofErr w:type="spellStart"/>
      <w:r w:rsidRPr="003C3F2C">
        <w:t>num-expr</w:t>
      </w:r>
      <w:proofErr w:type="spellEnd"/>
      <w:r w:rsidRPr="003C3F2C">
        <w:t>] TO [num-expr])</w:t>
      </w:r>
    </w:p>
    <w:p w14:paraId="2870824D" w14:textId="77777777" w:rsidR="00A0763D" w:rsidRDefault="00A0763D" w:rsidP="00A0763D"/>
    <w:p w14:paraId="7F437951" w14:textId="77777777" w:rsidR="00A0763D" w:rsidRPr="003C3F2C" w:rsidRDefault="00A0763D" w:rsidP="00A0763D">
      <w:pPr>
        <w:rPr>
          <w:b/>
        </w:rPr>
      </w:pPr>
      <w:r w:rsidRPr="003C3F2C">
        <w:rPr>
          <w:b/>
        </w:rPr>
        <w:t>USR</w:t>
      </w:r>
    </w:p>
    <w:p w14:paraId="5A922537" w14:textId="77777777" w:rsidR="00A0763D" w:rsidRPr="003C3F2C" w:rsidRDefault="00A0763D" w:rsidP="00A0763D">
      <w:r w:rsidRPr="003C3F2C">
        <w:t>User Sub-Routine</w:t>
      </w:r>
    </w:p>
    <w:p w14:paraId="33AA9482" w14:textId="77777777" w:rsidR="00A0763D" w:rsidRPr="003C3F2C" w:rsidRDefault="00A0763D" w:rsidP="00A0763D">
      <w:r w:rsidRPr="003C3F2C">
        <w:t>Function</w:t>
      </w:r>
    </w:p>
    <w:p w14:paraId="32101DCA" w14:textId="57E791CD" w:rsidR="00A0763D" w:rsidRPr="003C3F2C" w:rsidRDefault="00A0763D" w:rsidP="00A0763D">
      <w:r w:rsidRPr="003C3F2C">
        <w:t xml:space="preserve">USR </w:t>
      </w:r>
      <w:proofErr w:type="spellStart"/>
      <w:r w:rsidRPr="003C3F2C">
        <w:t>int-num-const</w:t>
      </w:r>
      <w:proofErr w:type="spellEnd"/>
      <w:r w:rsidR="00952A21">
        <w:br/>
      </w:r>
      <w:r w:rsidRPr="003C3F2C">
        <w:t xml:space="preserve">USR </w:t>
      </w:r>
      <w:proofErr w:type="spellStart"/>
      <w:r w:rsidRPr="003C3F2C">
        <w:t>int-num-var</w:t>
      </w:r>
      <w:proofErr w:type="spellEnd"/>
      <w:r w:rsidR="00952A21">
        <w:br/>
      </w:r>
      <w:r w:rsidRPr="003C3F2C">
        <w:t>USR (int-num-expr)</w:t>
      </w:r>
      <w:r w:rsidR="00952A21">
        <w:br/>
      </w:r>
      <w:r w:rsidRPr="003C3F2C">
        <w:t>USR string-</w:t>
      </w:r>
      <w:proofErr w:type="spellStart"/>
      <w:r w:rsidRPr="003C3F2C">
        <w:t>const</w:t>
      </w:r>
      <w:proofErr w:type="spellEnd"/>
      <w:r w:rsidR="00952A21">
        <w:br/>
      </w:r>
      <w:r w:rsidRPr="003C3F2C">
        <w:t>USR string-var</w:t>
      </w:r>
    </w:p>
    <w:p w14:paraId="2F538AB4" w14:textId="77777777" w:rsidR="00A0763D" w:rsidRDefault="00A0763D" w:rsidP="00A0763D"/>
    <w:p w14:paraId="3F884912" w14:textId="77777777" w:rsidR="00DB0DEE" w:rsidRDefault="00DB0DEE" w:rsidP="00A0763D"/>
    <w:p w14:paraId="6A681CFD" w14:textId="77777777" w:rsidR="00DB0DEE" w:rsidRDefault="00DB0DEE" w:rsidP="00A0763D"/>
    <w:p w14:paraId="372D13DE" w14:textId="77777777" w:rsidR="00DB0DEE" w:rsidRDefault="00DB0DEE" w:rsidP="00A0763D"/>
    <w:p w14:paraId="575FEC16" w14:textId="77777777" w:rsidR="00DB0DEE" w:rsidRDefault="00DB0DEE" w:rsidP="00A0763D"/>
    <w:p w14:paraId="32FCD756" w14:textId="77777777" w:rsidR="00A0763D" w:rsidRPr="003C3F2C" w:rsidRDefault="00A0763D" w:rsidP="00A0763D">
      <w:pPr>
        <w:rPr>
          <w:b/>
        </w:rPr>
      </w:pPr>
      <w:r w:rsidRPr="003C3F2C">
        <w:rPr>
          <w:b/>
        </w:rPr>
        <w:t>VAL</w:t>
      </w:r>
    </w:p>
    <w:p w14:paraId="28DDBDB5" w14:textId="77777777" w:rsidR="00A0763D" w:rsidRPr="003C3F2C" w:rsidRDefault="00A0763D" w:rsidP="00A0763D">
      <w:proofErr w:type="spellStart"/>
      <w:r w:rsidRPr="003C3F2C">
        <w:t>VALue</w:t>
      </w:r>
      <w:proofErr w:type="spellEnd"/>
    </w:p>
    <w:p w14:paraId="5DC39CD2" w14:textId="77777777" w:rsidR="00A0763D" w:rsidRPr="003C3F2C" w:rsidRDefault="00A0763D" w:rsidP="00A0763D">
      <w:r w:rsidRPr="003C3F2C">
        <w:t>Function</w:t>
      </w:r>
    </w:p>
    <w:p w14:paraId="34641CDA" w14:textId="1E8A4E4D" w:rsidR="00A0763D" w:rsidRPr="003C3F2C" w:rsidRDefault="00A0763D" w:rsidP="00A0763D">
      <w:r w:rsidRPr="003C3F2C">
        <w:t>VAL string-</w:t>
      </w:r>
      <w:proofErr w:type="spellStart"/>
      <w:r w:rsidRPr="003C3F2C">
        <w:t>const</w:t>
      </w:r>
      <w:proofErr w:type="spellEnd"/>
      <w:r w:rsidR="00952A21">
        <w:br/>
      </w:r>
      <w:r w:rsidRPr="003C3F2C">
        <w:t>VAL string-var</w:t>
      </w:r>
    </w:p>
    <w:p w14:paraId="3AEAA8BB" w14:textId="77777777" w:rsidR="00952A21" w:rsidRDefault="00952A21" w:rsidP="00A0763D"/>
    <w:p w14:paraId="275A08F5" w14:textId="77777777" w:rsidR="00A0763D" w:rsidRPr="003C3F2C" w:rsidRDefault="00A0763D" w:rsidP="00A0763D">
      <w:pPr>
        <w:rPr>
          <w:b/>
        </w:rPr>
      </w:pPr>
      <w:r w:rsidRPr="003C3F2C">
        <w:rPr>
          <w:b/>
        </w:rPr>
        <w:t>VAL$</w:t>
      </w:r>
    </w:p>
    <w:p w14:paraId="44166D74" w14:textId="77777777" w:rsidR="00A0763D" w:rsidRPr="003C3F2C" w:rsidRDefault="00A0763D" w:rsidP="00A0763D">
      <w:proofErr w:type="spellStart"/>
      <w:r w:rsidRPr="003C3F2C">
        <w:t>VALue</w:t>
      </w:r>
      <w:proofErr w:type="spellEnd"/>
      <w:r w:rsidRPr="003C3F2C">
        <w:t xml:space="preserve"> (string)</w:t>
      </w:r>
    </w:p>
    <w:p w14:paraId="2B71DBCD" w14:textId="77777777" w:rsidR="00A0763D" w:rsidRPr="003C3F2C" w:rsidRDefault="00A0763D" w:rsidP="00A0763D">
      <w:r w:rsidRPr="003C3F2C">
        <w:t>Function</w:t>
      </w:r>
    </w:p>
    <w:p w14:paraId="4A0A0716" w14:textId="77777777" w:rsidR="00A0763D" w:rsidRPr="003C3F2C" w:rsidRDefault="00A0763D" w:rsidP="00A0763D">
      <w:r w:rsidRPr="003C3F2C">
        <w:t>VAL$ string-expr</w:t>
      </w:r>
    </w:p>
    <w:p w14:paraId="7DBEB8FF" w14:textId="77777777" w:rsidR="00A0763D" w:rsidRDefault="00A0763D" w:rsidP="00A0763D"/>
    <w:p w14:paraId="18CBFEF5" w14:textId="77777777" w:rsidR="00A0763D" w:rsidRPr="003C3F2C" w:rsidRDefault="00A0763D" w:rsidP="00A0763D">
      <w:pPr>
        <w:rPr>
          <w:b/>
        </w:rPr>
      </w:pPr>
      <w:r w:rsidRPr="003C3F2C">
        <w:rPr>
          <w:b/>
        </w:rPr>
        <w:t>VERIFY</w:t>
      </w:r>
    </w:p>
    <w:p w14:paraId="6500BB44" w14:textId="77777777" w:rsidR="00A0763D" w:rsidRPr="003C3F2C" w:rsidRDefault="00A0763D" w:rsidP="00A0763D">
      <w:r w:rsidRPr="003C3F2C">
        <w:t>Command/Statement</w:t>
      </w:r>
    </w:p>
    <w:p w14:paraId="681D1DBB" w14:textId="4E4D0A57" w:rsidR="00A0763D" w:rsidRPr="003C3F2C" w:rsidRDefault="00A0763D" w:rsidP="00A0763D">
      <w:r w:rsidRPr="003C3F2C">
        <w:t>VERIFY string-</w:t>
      </w:r>
      <w:proofErr w:type="spellStart"/>
      <w:r w:rsidRPr="003C3F2C">
        <w:t>expr</w:t>
      </w:r>
      <w:proofErr w:type="spellEnd"/>
      <w:r w:rsidR="00952A21">
        <w:br/>
      </w:r>
      <w:r w:rsidRPr="003C3F2C">
        <w:t>VERIFY string-expr CODE [int-num-expr][,int-num-expr]</w:t>
      </w:r>
      <w:r w:rsidR="00952A21">
        <w:br/>
      </w:r>
      <w:r w:rsidRPr="003C3F2C">
        <w:t>VERIFY string-expr DATA letter[$]()</w:t>
      </w:r>
      <w:r w:rsidR="00952A21">
        <w:br/>
      </w:r>
      <w:r w:rsidRPr="003C3F2C">
        <w:t>VERIFY string-expr SCREEN$</w:t>
      </w:r>
    </w:p>
    <w:p w14:paraId="400A7CB4" w14:textId="77777777" w:rsidR="00A0763D" w:rsidRPr="003C3F2C" w:rsidRDefault="00A0763D" w:rsidP="00A0763D"/>
    <w:p w14:paraId="6D5EE333" w14:textId="77777777" w:rsidR="00A0763D" w:rsidRDefault="00A0763D" w:rsidP="00A0763D">
      <w:r>
        <w:br w:type="page"/>
      </w:r>
    </w:p>
    <w:p w14:paraId="6C3F0540" w14:textId="77777777" w:rsidR="00A0763D" w:rsidRPr="003C3F2C" w:rsidRDefault="00A0763D" w:rsidP="00A0763D">
      <w:pPr>
        <w:pStyle w:val="Heading1"/>
      </w:pPr>
      <w:r w:rsidRPr="003C3F2C">
        <w:t>Extended Character Set</w:t>
      </w:r>
    </w:p>
    <w:p w14:paraId="48B94D7A" w14:textId="77777777" w:rsidR="00A0763D" w:rsidRPr="00B90F38" w:rsidRDefault="00A0763D" w:rsidP="00A0763D">
      <w:r w:rsidRPr="003C3F2C">
        <w:t>Character sets may contain eight additional characters on character codes 24 to 31. No definitions are provided</w:t>
      </w:r>
      <w:r w:rsidRPr="00B90F38">
        <w:t xml:space="preserve"> by default but you may use these characters in your own user defined character sets.</w:t>
      </w:r>
    </w:p>
    <w:p w14:paraId="07DE2A73" w14:textId="77777777" w:rsidR="00A0763D" w:rsidRPr="00B90F38" w:rsidRDefault="00A0763D" w:rsidP="00A0763D">
      <w:pPr>
        <w:pStyle w:val="Heading2"/>
      </w:pPr>
      <w:r w:rsidRPr="00B90F38">
        <w:t>8-bit Character Set Support</w:t>
      </w:r>
    </w:p>
    <w:p w14:paraId="710F2B2E" w14:textId="77777777" w:rsidR="00A0763D" w:rsidRPr="00B90F38" w:rsidRDefault="00A0763D" w:rsidP="00A0763D">
      <w:r w:rsidRPr="00B90F38">
        <w:t>This is controlled by bit 3 of the system variable FLAGS. You can enable 8-bit character set support from BASIC with POKE 23658,4 and switch it off again with POKE 23658,0. Alternatively you can use the DIR command to toggle support on and off.</w:t>
      </w:r>
    </w:p>
    <w:p w14:paraId="6DF886C2" w14:textId="77777777" w:rsidR="00A0763D" w:rsidRDefault="00A0763D" w:rsidP="00A0763D"/>
    <w:p w14:paraId="7256B4D6" w14:textId="77777777" w:rsidR="00A0763D" w:rsidRPr="00B90F38" w:rsidRDefault="00A0763D" w:rsidP="00A0763D">
      <w:r w:rsidRPr="00B90F38">
        <w:t>When the mode is enabled, instead of printing block graphics, UDGs, and tokens, the print routine will expect to find a further 128 character definitions after the © character (addressed by the CHARS system variable). </w:t>
      </w:r>
    </w:p>
    <w:p w14:paraId="03647965" w14:textId="77777777" w:rsidR="00A0763D" w:rsidRDefault="00A0763D" w:rsidP="00A0763D"/>
    <w:p w14:paraId="4091D0B6" w14:textId="77777777" w:rsidR="00A0763D" w:rsidRPr="00B90F38" w:rsidRDefault="00A0763D" w:rsidP="00A0763D">
      <w:r w:rsidRPr="00B90F38">
        <w:t>Characters 24-255 are printable but the CHARS system variable (23606-23607) should be set to point to the zero character.</w:t>
      </w:r>
    </w:p>
    <w:p w14:paraId="3500B8B9" w14:textId="77777777" w:rsidR="00A0763D" w:rsidRDefault="00A40763" w:rsidP="00A0763D">
      <w:pPr>
        <w:rPr>
          <w:rFonts w:ascii="Times New Roman" w:hAnsi="Times New Roman"/>
        </w:rPr>
      </w:pPr>
      <w:dir w:val="ltr">
        <w:r w:rsidR="00604FA5">
          <w:t>‬</w:t>
        </w:r>
        <w:r w:rsidR="006435C9">
          <w:t>‬</w:t>
        </w:r>
        <w:r w:rsidR="00EC65D2">
          <w:t>‬</w:t>
        </w:r>
        <w:r w:rsidR="003C6F10">
          <w:t>‬</w:t>
        </w:r>
        <w:r w:rsidR="002670CF">
          <w:t>‬</w:t>
        </w:r>
        <w:r w:rsidR="00911D17">
          <w:t>‬</w:t>
        </w:r>
        <w:r w:rsidR="002D669C">
          <w:t>‬</w:t>
        </w:r>
        <w:r w:rsidR="00DB0DEE">
          <w:t>‬</w:t>
        </w:r>
        <w:r>
          <w:t>‬</w:t>
        </w:r>
      </w:dir>
    </w:p>
    <w:p w14:paraId="77BB6C8B" w14:textId="77777777" w:rsidR="00A0763D" w:rsidRDefault="00A0763D" w:rsidP="00A0763D">
      <w:pPr>
        <w:rPr>
          <w:rFonts w:ascii="Times New Roman" w:hAnsi="Times New Roman"/>
        </w:rPr>
      </w:pPr>
      <w:r>
        <w:rPr>
          <w:rFonts w:ascii="Times New Roman" w:hAnsi="Times New Roman"/>
        </w:rPr>
        <w:br w:type="page"/>
      </w:r>
    </w:p>
    <w:p w14:paraId="6C3FFA71" w14:textId="77777777" w:rsidR="00A0763D" w:rsidRPr="00B90F38" w:rsidRDefault="00A0763D" w:rsidP="00A0763D">
      <w:pPr>
        <w:pStyle w:val="Heading1"/>
      </w:pPr>
      <w:r w:rsidRPr="00B90F38">
        <w:t>Memory Map</w:t>
      </w:r>
      <w:r w:rsidRPr="00B90F38">
        <w:rPr>
          <w:rFonts w:ascii="Times New Roman" w:hAnsi="Times New Roman"/>
        </w:rPr>
        <w:t>‬</w:t>
      </w:r>
    </w:p>
    <w:p w14:paraId="6D77BB42" w14:textId="77777777" w:rsidR="00A0763D" w:rsidRPr="00B90F38" w:rsidRDefault="00A0763D" w:rsidP="00A0763D"/>
    <w:p w14:paraId="2557B6B5" w14:textId="77777777" w:rsidR="00A0763D" w:rsidRPr="003C3F2C" w:rsidRDefault="00A0763D" w:rsidP="00A0763D">
      <w:pPr>
        <w:pStyle w:val="Code"/>
        <w:rPr>
          <w:sz w:val="18"/>
          <w:szCs w:val="18"/>
        </w:rPr>
      </w:pPr>
      <w:r w:rsidRPr="003C3F2C">
        <w:rPr>
          <w:sz w:val="18"/>
          <w:szCs w:val="18"/>
        </w:rPr>
        <w:t>+-----+---------+------------+---------+-------+------+-----------+</w:t>
      </w:r>
      <w:r>
        <w:rPr>
          <w:sz w:val="18"/>
          <w:szCs w:val="18"/>
        </w:rPr>
        <w:t>...</w:t>
      </w:r>
    </w:p>
    <w:p w14:paraId="31090E9A" w14:textId="77777777" w:rsidR="00A0763D" w:rsidRPr="003C3F2C" w:rsidRDefault="00A0763D" w:rsidP="00A0763D">
      <w:pPr>
        <w:pStyle w:val="Code"/>
        <w:rPr>
          <w:sz w:val="18"/>
          <w:szCs w:val="18"/>
        </w:rPr>
      </w:pPr>
      <w:r w:rsidRPr="003C3F2C">
        <w:rPr>
          <w:sz w:val="18"/>
          <w:szCs w:val="18"/>
        </w:rPr>
        <w:t>| ROM | Display | Attributes | Palette | Spare | UDGs | System    |</w:t>
      </w:r>
    </w:p>
    <w:p w14:paraId="43820369" w14:textId="77777777" w:rsidR="00A0763D" w:rsidRPr="003C3F2C" w:rsidRDefault="00A0763D" w:rsidP="00A0763D">
      <w:pPr>
        <w:pStyle w:val="Code"/>
        <w:rPr>
          <w:sz w:val="18"/>
          <w:szCs w:val="18"/>
        </w:rPr>
      </w:pPr>
      <w:r w:rsidRPr="003C3F2C">
        <w:rPr>
          <w:sz w:val="18"/>
          <w:szCs w:val="18"/>
        </w:rPr>
        <w:t>|     | File    |            |         |       |      | Variables |</w:t>
      </w:r>
    </w:p>
    <w:p w14:paraId="6DC9A856" w14:textId="77777777" w:rsidR="00A0763D" w:rsidRPr="003C3F2C" w:rsidRDefault="00A0763D" w:rsidP="00A0763D">
      <w:pPr>
        <w:pStyle w:val="Code"/>
        <w:rPr>
          <w:sz w:val="18"/>
          <w:szCs w:val="18"/>
        </w:rPr>
      </w:pPr>
      <w:r w:rsidRPr="003C3F2C">
        <w:rPr>
          <w:sz w:val="18"/>
          <w:szCs w:val="18"/>
        </w:rPr>
        <w:t>+-----+---------+------------+---------+-------+------+-----------+</w:t>
      </w:r>
      <w:r>
        <w:rPr>
          <w:sz w:val="18"/>
          <w:szCs w:val="18"/>
        </w:rPr>
        <w:t>...</w:t>
      </w:r>
    </w:p>
    <w:p w14:paraId="6C4BD93C" w14:textId="77777777" w:rsidR="00A0763D" w:rsidRPr="003C3F2C" w:rsidRDefault="00A0763D" w:rsidP="00A0763D">
      <w:pPr>
        <w:pStyle w:val="Code"/>
        <w:rPr>
          <w:sz w:val="18"/>
          <w:szCs w:val="18"/>
        </w:rPr>
      </w:pPr>
      <w:r w:rsidRPr="003C3F2C">
        <w:rPr>
          <w:sz w:val="18"/>
          <w:szCs w:val="18"/>
        </w:rPr>
        <w:t>^     ^         ^            ^         ^       ^      ^           ^</w:t>
      </w:r>
    </w:p>
    <w:p w14:paraId="34D9C583" w14:textId="77777777" w:rsidR="00A0763D" w:rsidRPr="003C3F2C" w:rsidRDefault="00A0763D" w:rsidP="00A0763D">
      <w:pPr>
        <w:pStyle w:val="Code"/>
        <w:rPr>
          <w:sz w:val="18"/>
          <w:szCs w:val="18"/>
        </w:rPr>
      </w:pPr>
      <w:r w:rsidRPr="003C3F2C">
        <w:rPr>
          <w:sz w:val="18"/>
          <w:szCs w:val="18"/>
        </w:rPr>
        <w:t>|     |         |            |         |       |      |           |</w:t>
      </w:r>
    </w:p>
    <w:p w14:paraId="217B1007" w14:textId="77777777" w:rsidR="00A0763D" w:rsidRPr="003C3F2C" w:rsidRDefault="00A0763D" w:rsidP="00A0763D">
      <w:pPr>
        <w:pStyle w:val="Code"/>
        <w:rPr>
          <w:sz w:val="18"/>
          <w:szCs w:val="18"/>
        </w:rPr>
      </w:pPr>
      <w:r w:rsidRPr="003C3F2C">
        <w:rPr>
          <w:sz w:val="18"/>
          <w:szCs w:val="18"/>
        </w:rPr>
        <w:t>0   16384     22528        23296     23360   23384  23552       23734</w:t>
      </w:r>
    </w:p>
    <w:p w14:paraId="0922A36E" w14:textId="77777777" w:rsidR="00A0763D" w:rsidRPr="003C3F2C" w:rsidRDefault="00A0763D" w:rsidP="00A0763D">
      <w:pPr>
        <w:pStyle w:val="Code"/>
        <w:rPr>
          <w:sz w:val="18"/>
          <w:szCs w:val="18"/>
        </w:rPr>
      </w:pPr>
    </w:p>
    <w:p w14:paraId="10E45FFF" w14:textId="77777777" w:rsidR="00A0763D" w:rsidRPr="003C3F2C" w:rsidRDefault="00A0763D" w:rsidP="00A0763D">
      <w:pPr>
        <w:pStyle w:val="Code"/>
        <w:rPr>
          <w:sz w:val="18"/>
          <w:szCs w:val="18"/>
        </w:rPr>
      </w:pPr>
      <w:r w:rsidRPr="003C3F2C">
        <w:rPr>
          <w:sz w:val="18"/>
          <w:szCs w:val="18"/>
        </w:rPr>
        <w:t>...+------------+-------------+----+---------+-----------+----+...</w:t>
      </w:r>
    </w:p>
    <w:p w14:paraId="2443737C" w14:textId="29EB159D" w:rsidR="00A0763D" w:rsidRPr="003C3F2C" w:rsidRDefault="00A0763D" w:rsidP="00A0763D">
      <w:pPr>
        <w:pStyle w:val="Code"/>
        <w:rPr>
          <w:sz w:val="18"/>
          <w:szCs w:val="18"/>
        </w:rPr>
      </w:pPr>
      <w:r w:rsidRPr="003C3F2C">
        <w:rPr>
          <w:sz w:val="18"/>
          <w:szCs w:val="18"/>
        </w:rPr>
        <w:t xml:space="preserve">   | Microdrive | Channel     | 0x | </w:t>
      </w:r>
      <w:r w:rsidR="006435C9">
        <w:rPr>
          <w:sz w:val="18"/>
          <w:szCs w:val="18"/>
        </w:rPr>
        <w:t>BASIC</w:t>
      </w:r>
      <w:r w:rsidRPr="003C3F2C">
        <w:rPr>
          <w:sz w:val="18"/>
          <w:szCs w:val="18"/>
        </w:rPr>
        <w:t xml:space="preserve">   | Variables | 0x |</w:t>
      </w:r>
    </w:p>
    <w:p w14:paraId="4AB21837" w14:textId="77777777" w:rsidR="00A0763D" w:rsidRPr="003C3F2C" w:rsidRDefault="00A0763D" w:rsidP="00A0763D">
      <w:pPr>
        <w:pStyle w:val="Code"/>
        <w:rPr>
          <w:sz w:val="18"/>
          <w:szCs w:val="18"/>
        </w:rPr>
      </w:pPr>
      <w:r w:rsidRPr="003C3F2C">
        <w:rPr>
          <w:sz w:val="18"/>
          <w:szCs w:val="18"/>
        </w:rPr>
        <w:t xml:space="preserve">   | Maps       | Information | 80 | Program |           | 80 |</w:t>
      </w:r>
    </w:p>
    <w:p w14:paraId="2D57CA5A" w14:textId="77777777" w:rsidR="00A0763D" w:rsidRPr="003C3F2C" w:rsidRDefault="00A0763D" w:rsidP="00A0763D">
      <w:pPr>
        <w:pStyle w:val="Code"/>
        <w:rPr>
          <w:sz w:val="18"/>
          <w:szCs w:val="18"/>
        </w:rPr>
      </w:pPr>
      <w:r w:rsidRPr="003C3F2C">
        <w:rPr>
          <w:sz w:val="18"/>
          <w:szCs w:val="18"/>
        </w:rPr>
        <w:t>...+------------+-------------+----+---------+-----------+----+...</w:t>
      </w:r>
    </w:p>
    <w:p w14:paraId="1BFAA667" w14:textId="77777777" w:rsidR="00A0763D" w:rsidRPr="003C3F2C" w:rsidRDefault="00A0763D" w:rsidP="00A0763D">
      <w:pPr>
        <w:pStyle w:val="Code"/>
        <w:rPr>
          <w:sz w:val="18"/>
          <w:szCs w:val="18"/>
        </w:rPr>
      </w:pPr>
      <w:r w:rsidRPr="003C3F2C">
        <w:rPr>
          <w:sz w:val="18"/>
          <w:szCs w:val="18"/>
        </w:rPr>
        <w:t xml:space="preserve">   ^            ^                  ^         ^                ^</w:t>
      </w:r>
    </w:p>
    <w:p w14:paraId="79CE90BC" w14:textId="77777777" w:rsidR="00A0763D" w:rsidRPr="003C3F2C" w:rsidRDefault="00A0763D" w:rsidP="00A0763D">
      <w:pPr>
        <w:pStyle w:val="Code"/>
        <w:rPr>
          <w:sz w:val="18"/>
          <w:szCs w:val="18"/>
        </w:rPr>
      </w:pPr>
      <w:r w:rsidRPr="003C3F2C">
        <w:rPr>
          <w:sz w:val="18"/>
          <w:szCs w:val="18"/>
        </w:rPr>
        <w:t xml:space="preserve">   |            |                  |         |                |</w:t>
      </w:r>
    </w:p>
    <w:p w14:paraId="04937BE7" w14:textId="77777777" w:rsidR="00A0763D" w:rsidRPr="003C3F2C" w:rsidRDefault="00A0763D" w:rsidP="00A0763D">
      <w:pPr>
        <w:pStyle w:val="Code"/>
        <w:rPr>
          <w:sz w:val="18"/>
          <w:szCs w:val="18"/>
        </w:rPr>
      </w:pPr>
      <w:r w:rsidRPr="003C3F2C">
        <w:rPr>
          <w:sz w:val="18"/>
          <w:szCs w:val="18"/>
        </w:rPr>
        <w:t>23734        CHANS               PROG      VARS            ELINE</w:t>
      </w:r>
    </w:p>
    <w:p w14:paraId="29050D48" w14:textId="77777777" w:rsidR="00A0763D" w:rsidRPr="003C3F2C" w:rsidRDefault="00A0763D" w:rsidP="00A0763D">
      <w:pPr>
        <w:pStyle w:val="Code"/>
        <w:rPr>
          <w:sz w:val="18"/>
          <w:szCs w:val="18"/>
        </w:rPr>
      </w:pPr>
    </w:p>
    <w:p w14:paraId="41DB5E1F" w14:textId="77777777" w:rsidR="00A0763D" w:rsidRPr="003C3F2C" w:rsidRDefault="00A0763D" w:rsidP="00A0763D">
      <w:pPr>
        <w:pStyle w:val="Code"/>
        <w:rPr>
          <w:sz w:val="18"/>
          <w:szCs w:val="18"/>
        </w:rPr>
      </w:pPr>
      <w:r w:rsidRPr="003C3F2C">
        <w:rPr>
          <w:sz w:val="18"/>
          <w:szCs w:val="18"/>
        </w:rPr>
        <w:t>...+--------------------+---+----+-------+---+------------+------------+...</w:t>
      </w:r>
    </w:p>
    <w:p w14:paraId="17B6925F" w14:textId="77777777" w:rsidR="00A0763D" w:rsidRPr="003C3F2C" w:rsidRDefault="00A0763D" w:rsidP="00A0763D">
      <w:pPr>
        <w:pStyle w:val="Code"/>
        <w:rPr>
          <w:sz w:val="18"/>
          <w:szCs w:val="18"/>
        </w:rPr>
      </w:pPr>
      <w:r>
        <w:rPr>
          <w:sz w:val="18"/>
          <w:szCs w:val="18"/>
        </w:rPr>
        <w:t xml:space="preserve">   </w:t>
      </w:r>
      <w:r w:rsidRPr="003C3F2C">
        <w:rPr>
          <w:sz w:val="18"/>
          <w:szCs w:val="18"/>
        </w:rPr>
        <w:t>| Command or program | N | 0x | INPUT | N | Temporary  | Calculator |</w:t>
      </w:r>
    </w:p>
    <w:p w14:paraId="521A0873" w14:textId="77777777" w:rsidR="00A0763D" w:rsidRPr="003C3F2C" w:rsidRDefault="00A0763D" w:rsidP="00A0763D">
      <w:pPr>
        <w:pStyle w:val="Code"/>
        <w:rPr>
          <w:sz w:val="18"/>
          <w:szCs w:val="18"/>
        </w:rPr>
      </w:pPr>
      <w:r>
        <w:rPr>
          <w:sz w:val="18"/>
          <w:szCs w:val="18"/>
        </w:rPr>
        <w:t xml:space="preserve">   </w:t>
      </w:r>
      <w:r w:rsidRPr="003C3F2C">
        <w:rPr>
          <w:sz w:val="18"/>
          <w:szCs w:val="18"/>
        </w:rPr>
        <w:t>| line being entered | L | 80 | Data  | L | Work Space | Stack      |</w:t>
      </w:r>
    </w:p>
    <w:p w14:paraId="4BC2F79F" w14:textId="77777777" w:rsidR="00A0763D" w:rsidRPr="003C3F2C" w:rsidRDefault="00A0763D" w:rsidP="00A0763D">
      <w:pPr>
        <w:pStyle w:val="Code"/>
        <w:rPr>
          <w:sz w:val="18"/>
          <w:szCs w:val="18"/>
        </w:rPr>
      </w:pPr>
      <w:r w:rsidRPr="003C3F2C">
        <w:rPr>
          <w:sz w:val="18"/>
          <w:szCs w:val="18"/>
        </w:rPr>
        <w:t>...+--------------------+---+----+-------+---+------------+------------+...</w:t>
      </w:r>
    </w:p>
    <w:p w14:paraId="11A2726B" w14:textId="77777777" w:rsidR="00A0763D" w:rsidRPr="003C3F2C" w:rsidRDefault="00A0763D" w:rsidP="00A0763D">
      <w:pPr>
        <w:pStyle w:val="Code"/>
        <w:rPr>
          <w:sz w:val="18"/>
          <w:szCs w:val="18"/>
        </w:rPr>
      </w:pPr>
      <w:r w:rsidRPr="003C3F2C">
        <w:rPr>
          <w:sz w:val="18"/>
          <w:szCs w:val="18"/>
        </w:rPr>
        <w:t xml:space="preserve">   ^                             ^                        ^            ^</w:t>
      </w:r>
    </w:p>
    <w:p w14:paraId="200C3CAE" w14:textId="77777777" w:rsidR="00A0763D" w:rsidRPr="003C3F2C" w:rsidRDefault="00A0763D" w:rsidP="00A0763D">
      <w:pPr>
        <w:pStyle w:val="Code"/>
        <w:rPr>
          <w:sz w:val="18"/>
          <w:szCs w:val="18"/>
        </w:rPr>
      </w:pPr>
      <w:r w:rsidRPr="003C3F2C">
        <w:rPr>
          <w:sz w:val="18"/>
          <w:szCs w:val="18"/>
        </w:rPr>
        <w:t xml:space="preserve">   |                             |                        |            |</w:t>
      </w:r>
    </w:p>
    <w:p w14:paraId="10808F78" w14:textId="77777777" w:rsidR="00A0763D" w:rsidRPr="003C3F2C" w:rsidRDefault="00A0763D" w:rsidP="00A0763D">
      <w:pPr>
        <w:pStyle w:val="Code"/>
        <w:rPr>
          <w:sz w:val="18"/>
          <w:szCs w:val="18"/>
        </w:rPr>
      </w:pPr>
      <w:r w:rsidRPr="003C3F2C">
        <w:rPr>
          <w:sz w:val="18"/>
          <w:szCs w:val="18"/>
        </w:rPr>
        <w:t>ELINE                         WORKSP                   STKBOT       STKEND</w:t>
      </w:r>
    </w:p>
    <w:p w14:paraId="2F0CA12C" w14:textId="77777777" w:rsidR="00A0763D" w:rsidRPr="003C3F2C" w:rsidRDefault="00A0763D" w:rsidP="00A0763D">
      <w:pPr>
        <w:pStyle w:val="Code"/>
        <w:rPr>
          <w:sz w:val="18"/>
          <w:szCs w:val="18"/>
        </w:rPr>
      </w:pPr>
    </w:p>
    <w:p w14:paraId="128FDFC4" w14:textId="7C99F8DA" w:rsidR="00A0763D" w:rsidRPr="003C3F2C" w:rsidRDefault="00604FA5" w:rsidP="00A0763D">
      <w:pPr>
        <w:pStyle w:val="Code"/>
        <w:rPr>
          <w:sz w:val="18"/>
          <w:szCs w:val="18"/>
        </w:rPr>
      </w:pPr>
      <w:r>
        <w:rPr>
          <w:sz w:val="18"/>
          <w:szCs w:val="18"/>
        </w:rPr>
        <w:t>...+-------+---------+------</w:t>
      </w:r>
      <w:r w:rsidR="00A0763D" w:rsidRPr="003C3F2C">
        <w:rPr>
          <w:sz w:val="18"/>
          <w:szCs w:val="18"/>
        </w:rPr>
        <w:t>-+---+----+</w:t>
      </w:r>
    </w:p>
    <w:p w14:paraId="34882052" w14:textId="39ECB157" w:rsidR="00A0763D" w:rsidRPr="003C3F2C" w:rsidRDefault="00A0763D" w:rsidP="00A0763D">
      <w:pPr>
        <w:pStyle w:val="Code"/>
        <w:rPr>
          <w:sz w:val="18"/>
          <w:szCs w:val="18"/>
        </w:rPr>
      </w:pPr>
      <w:r>
        <w:rPr>
          <w:sz w:val="18"/>
          <w:szCs w:val="18"/>
        </w:rPr>
        <w:t xml:space="preserve">   </w:t>
      </w:r>
      <w:r w:rsidR="00604FA5">
        <w:rPr>
          <w:sz w:val="18"/>
          <w:szCs w:val="18"/>
        </w:rPr>
        <w:t>| Spare | Machine | GO</w:t>
      </w:r>
      <w:r w:rsidRPr="003C3F2C">
        <w:rPr>
          <w:sz w:val="18"/>
          <w:szCs w:val="18"/>
        </w:rPr>
        <w:t>SUB</w:t>
      </w:r>
      <w:r w:rsidR="00604FA5">
        <w:rPr>
          <w:sz w:val="18"/>
          <w:szCs w:val="18"/>
        </w:rPr>
        <w:t xml:space="preserve"> </w:t>
      </w:r>
      <w:r w:rsidRPr="003C3F2C">
        <w:rPr>
          <w:sz w:val="18"/>
          <w:szCs w:val="18"/>
        </w:rPr>
        <w:t>| ? | 0x |</w:t>
      </w:r>
    </w:p>
    <w:p w14:paraId="654CB384" w14:textId="13D2560E" w:rsidR="00A0763D" w:rsidRPr="003C3F2C" w:rsidRDefault="00A0763D" w:rsidP="00A0763D">
      <w:pPr>
        <w:pStyle w:val="Code"/>
        <w:rPr>
          <w:sz w:val="18"/>
          <w:szCs w:val="18"/>
        </w:rPr>
      </w:pPr>
      <w:r>
        <w:rPr>
          <w:sz w:val="18"/>
          <w:szCs w:val="18"/>
        </w:rPr>
        <w:t xml:space="preserve">   </w:t>
      </w:r>
      <w:r w:rsidR="00604FA5">
        <w:rPr>
          <w:sz w:val="18"/>
          <w:szCs w:val="18"/>
        </w:rPr>
        <w:t xml:space="preserve">|       | Stack   | Stack </w:t>
      </w:r>
      <w:r w:rsidRPr="003C3F2C">
        <w:rPr>
          <w:sz w:val="18"/>
          <w:szCs w:val="18"/>
        </w:rPr>
        <w:t>|   | 3e |</w:t>
      </w:r>
    </w:p>
    <w:p w14:paraId="4A8FC4F7" w14:textId="262BBF73" w:rsidR="00A0763D" w:rsidRPr="003C3F2C" w:rsidRDefault="00604FA5" w:rsidP="00A0763D">
      <w:pPr>
        <w:pStyle w:val="Code"/>
        <w:rPr>
          <w:sz w:val="18"/>
          <w:szCs w:val="18"/>
        </w:rPr>
      </w:pPr>
      <w:r>
        <w:rPr>
          <w:sz w:val="18"/>
          <w:szCs w:val="18"/>
        </w:rPr>
        <w:t>...+-------+---------+-------</w:t>
      </w:r>
      <w:r w:rsidR="00A0763D" w:rsidRPr="003C3F2C">
        <w:rPr>
          <w:sz w:val="18"/>
          <w:szCs w:val="18"/>
        </w:rPr>
        <w:t>+---+----+</w:t>
      </w:r>
    </w:p>
    <w:p w14:paraId="088414CC" w14:textId="30F69DCC" w:rsidR="00A0763D" w:rsidRPr="003C3F2C" w:rsidRDefault="00604FA5" w:rsidP="00A0763D">
      <w:pPr>
        <w:pStyle w:val="Code"/>
        <w:rPr>
          <w:sz w:val="18"/>
          <w:szCs w:val="18"/>
        </w:rPr>
      </w:pPr>
      <w:r>
        <w:rPr>
          <w:sz w:val="18"/>
          <w:szCs w:val="18"/>
        </w:rPr>
        <w:t xml:space="preserve">   ^       ^                </w:t>
      </w:r>
      <w:r w:rsidR="00A0763D" w:rsidRPr="003C3F2C">
        <w:rPr>
          <w:sz w:val="18"/>
          <w:szCs w:val="18"/>
        </w:rPr>
        <w:t xml:space="preserve">     ^    ^</w:t>
      </w:r>
    </w:p>
    <w:p w14:paraId="4E1E7A26" w14:textId="0FF67BE3" w:rsidR="00A0763D" w:rsidRPr="003C3F2C" w:rsidRDefault="00604FA5" w:rsidP="00A0763D">
      <w:pPr>
        <w:pStyle w:val="Code"/>
        <w:rPr>
          <w:sz w:val="18"/>
          <w:szCs w:val="18"/>
        </w:rPr>
      </w:pPr>
      <w:r>
        <w:rPr>
          <w:sz w:val="18"/>
          <w:szCs w:val="18"/>
        </w:rPr>
        <w:t xml:space="preserve">   |       |               </w:t>
      </w:r>
      <w:r w:rsidR="00A0763D" w:rsidRPr="003C3F2C">
        <w:rPr>
          <w:sz w:val="18"/>
          <w:szCs w:val="18"/>
        </w:rPr>
        <w:t xml:space="preserve">      |    |</w:t>
      </w:r>
    </w:p>
    <w:p w14:paraId="0240EBCF" w14:textId="31C2BE35" w:rsidR="00A0763D" w:rsidRPr="003C3F2C" w:rsidRDefault="00604FA5" w:rsidP="00A0763D">
      <w:pPr>
        <w:pStyle w:val="Code"/>
        <w:rPr>
          <w:sz w:val="18"/>
          <w:szCs w:val="18"/>
        </w:rPr>
      </w:pPr>
      <w:r>
        <w:rPr>
          <w:sz w:val="18"/>
          <w:szCs w:val="18"/>
        </w:rPr>
        <w:t xml:space="preserve">STKEND    SP CHANS        </w:t>
      </w:r>
      <w:r w:rsidR="00A0763D" w:rsidRPr="003C3F2C">
        <w:rPr>
          <w:sz w:val="18"/>
          <w:szCs w:val="18"/>
        </w:rPr>
        <w:t xml:space="preserve">  RAMTOP  PRAMT</w:t>
      </w:r>
    </w:p>
    <w:p w14:paraId="0FA31C2D" w14:textId="77777777" w:rsidR="00A0763D" w:rsidRDefault="00A40763" w:rsidP="00A0763D">
      <w:pPr>
        <w:rPr>
          <w:rFonts w:ascii="Times New Roman" w:hAnsi="Times New Roman"/>
        </w:rPr>
      </w:pPr>
      <w:dir w:val="ltr">
        <w:r w:rsidR="00604FA5">
          <w:t>‬</w:t>
        </w:r>
        <w:r w:rsidR="006435C9">
          <w:t>‬</w:t>
        </w:r>
        <w:r w:rsidR="00EC65D2">
          <w:t>‬</w:t>
        </w:r>
        <w:r w:rsidR="003C6F10">
          <w:t>‬</w:t>
        </w:r>
        <w:r w:rsidR="002670CF">
          <w:t>‬</w:t>
        </w:r>
        <w:r w:rsidR="00911D17">
          <w:t>‬</w:t>
        </w:r>
        <w:r w:rsidR="002D669C">
          <w:t>‬</w:t>
        </w:r>
        <w:r w:rsidR="00DB0DEE">
          <w:t>‬</w:t>
        </w:r>
        <w:r>
          <w:t>‬</w:t>
        </w:r>
      </w:dir>
    </w:p>
    <w:p w14:paraId="7F7C91C2" w14:textId="77777777" w:rsidR="00A0763D" w:rsidRDefault="00A0763D" w:rsidP="00A0763D">
      <w:pPr>
        <w:rPr>
          <w:rFonts w:ascii="Times New Roman" w:hAnsi="Times New Roman"/>
        </w:rPr>
      </w:pPr>
      <w:r>
        <w:rPr>
          <w:rFonts w:ascii="Times New Roman" w:hAnsi="Times New Roman"/>
        </w:rPr>
        <w:br w:type="page"/>
      </w:r>
    </w:p>
    <w:p w14:paraId="68F0C525" w14:textId="77777777" w:rsidR="00A0763D" w:rsidRPr="00B90F38" w:rsidRDefault="00A0763D" w:rsidP="00A0763D">
      <w:pPr>
        <w:pStyle w:val="Heading1"/>
      </w:pPr>
      <w:r w:rsidRPr="00B90F38">
        <w:t>System Variables</w:t>
      </w:r>
      <w:r w:rsidRPr="00B90F38">
        <w:rPr>
          <w:rFonts w:ascii="Times New Roman" w:hAnsi="Times New Roman"/>
        </w:rPr>
        <w:t>‬</w:t>
      </w:r>
    </w:p>
    <w:p w14:paraId="77C81E70" w14:textId="77777777" w:rsidR="00A0763D" w:rsidRPr="008E495E" w:rsidRDefault="00A0763D" w:rsidP="00A0763D">
      <w:pPr>
        <w:pStyle w:val="Code"/>
        <w:rPr>
          <w:sz w:val="18"/>
          <w:szCs w:val="18"/>
        </w:rPr>
      </w:pPr>
      <w:r w:rsidRPr="008E495E">
        <w:rPr>
          <w:sz w:val="18"/>
          <w:szCs w:val="18"/>
        </w:rPr>
        <w:t>KSTATE      23552   (8) Keyboard state.</w:t>
      </w:r>
    </w:p>
    <w:p w14:paraId="5344B482" w14:textId="77777777" w:rsidR="00A0763D" w:rsidRPr="008E495E" w:rsidRDefault="00A0763D" w:rsidP="00A0763D">
      <w:pPr>
        <w:pStyle w:val="Code"/>
        <w:rPr>
          <w:sz w:val="18"/>
          <w:szCs w:val="18"/>
        </w:rPr>
      </w:pPr>
      <w:r w:rsidRPr="008E495E">
        <w:rPr>
          <w:sz w:val="18"/>
          <w:szCs w:val="18"/>
        </w:rPr>
        <w:t>LASTK       23560   Shift and key code from last key press.</w:t>
      </w:r>
    </w:p>
    <w:p w14:paraId="0DCDC8F4" w14:textId="77777777" w:rsidR="00A0763D" w:rsidRPr="008E495E" w:rsidRDefault="00A0763D" w:rsidP="00A0763D">
      <w:pPr>
        <w:pStyle w:val="Code"/>
        <w:rPr>
          <w:sz w:val="18"/>
          <w:szCs w:val="18"/>
        </w:rPr>
      </w:pPr>
      <w:r w:rsidRPr="008E495E">
        <w:rPr>
          <w:sz w:val="18"/>
          <w:szCs w:val="18"/>
        </w:rPr>
        <w:t>REPDEL      23561   Delay before keys auto-repeat (in 50ths. of a second);</w:t>
      </w:r>
    </w:p>
    <w:p w14:paraId="2AA2F76F" w14:textId="77777777" w:rsidR="00A0763D" w:rsidRPr="008E495E" w:rsidRDefault="00A0763D" w:rsidP="00A0763D">
      <w:pPr>
        <w:pStyle w:val="Code"/>
        <w:rPr>
          <w:sz w:val="18"/>
          <w:szCs w:val="18"/>
        </w:rPr>
      </w:pPr>
      <w:r w:rsidRPr="008E495E">
        <w:rPr>
          <w:sz w:val="18"/>
          <w:szCs w:val="18"/>
        </w:rPr>
        <w:t xml:space="preserve">                    normally 25.</w:t>
      </w:r>
    </w:p>
    <w:p w14:paraId="48FB190B" w14:textId="77777777" w:rsidR="00A0763D" w:rsidRPr="008E495E" w:rsidRDefault="00A0763D" w:rsidP="00A0763D">
      <w:pPr>
        <w:pStyle w:val="Code"/>
        <w:rPr>
          <w:sz w:val="18"/>
          <w:szCs w:val="18"/>
        </w:rPr>
      </w:pPr>
      <w:r w:rsidRPr="008E495E">
        <w:rPr>
          <w:sz w:val="18"/>
          <w:szCs w:val="18"/>
        </w:rPr>
        <w:t>REPSPD      23562   Delay between key repeats (in 50ths. of a second); normally</w:t>
      </w:r>
    </w:p>
    <w:p w14:paraId="63FC8BEB" w14:textId="77777777" w:rsidR="00A0763D" w:rsidRPr="008E495E" w:rsidRDefault="00A0763D" w:rsidP="00A0763D">
      <w:pPr>
        <w:pStyle w:val="Code"/>
        <w:rPr>
          <w:sz w:val="18"/>
          <w:szCs w:val="18"/>
        </w:rPr>
      </w:pPr>
      <w:r w:rsidRPr="008E495E">
        <w:rPr>
          <w:sz w:val="18"/>
          <w:szCs w:val="18"/>
        </w:rPr>
        <w:t xml:space="preserve">                    2.</w:t>
      </w:r>
    </w:p>
    <w:p w14:paraId="6A9096CD" w14:textId="77777777" w:rsidR="00A0763D" w:rsidRPr="008E495E" w:rsidRDefault="00A0763D" w:rsidP="00A0763D">
      <w:pPr>
        <w:pStyle w:val="Code"/>
        <w:rPr>
          <w:sz w:val="18"/>
          <w:szCs w:val="18"/>
        </w:rPr>
      </w:pPr>
      <w:r w:rsidRPr="008E495E">
        <w:rPr>
          <w:sz w:val="18"/>
          <w:szCs w:val="18"/>
        </w:rPr>
        <w:t>DEFADD      23563   (2) DEF FN address (offset).</w:t>
      </w:r>
    </w:p>
    <w:p w14:paraId="47F62DE8" w14:textId="77777777" w:rsidR="00A0763D" w:rsidRPr="008E495E" w:rsidRDefault="00A0763D" w:rsidP="00A0763D">
      <w:pPr>
        <w:pStyle w:val="Code"/>
        <w:rPr>
          <w:sz w:val="18"/>
          <w:szCs w:val="18"/>
        </w:rPr>
      </w:pPr>
      <w:r w:rsidRPr="008E495E">
        <w:rPr>
          <w:sz w:val="18"/>
          <w:szCs w:val="18"/>
        </w:rPr>
        <w:t>KDATA       23565   Used by keyscan.</w:t>
      </w:r>
    </w:p>
    <w:p w14:paraId="4A4C0BA6" w14:textId="77777777" w:rsidR="00A0763D" w:rsidRPr="008E495E" w:rsidRDefault="00A0763D" w:rsidP="00A0763D">
      <w:pPr>
        <w:pStyle w:val="Code"/>
        <w:rPr>
          <w:sz w:val="18"/>
          <w:szCs w:val="18"/>
        </w:rPr>
      </w:pPr>
      <w:r w:rsidRPr="008E495E">
        <w:rPr>
          <w:sz w:val="18"/>
          <w:szCs w:val="18"/>
        </w:rPr>
        <w:t>TVDATA      23566   (2) Used in handling control codes and their parameters.</w:t>
      </w:r>
    </w:p>
    <w:p w14:paraId="6267CE7F" w14:textId="77777777" w:rsidR="00A0763D" w:rsidRPr="008E495E" w:rsidRDefault="00A0763D" w:rsidP="00A0763D">
      <w:pPr>
        <w:pStyle w:val="Code"/>
        <w:rPr>
          <w:sz w:val="18"/>
          <w:szCs w:val="18"/>
        </w:rPr>
      </w:pPr>
      <w:r w:rsidRPr="008E495E">
        <w:rPr>
          <w:sz w:val="18"/>
          <w:szCs w:val="18"/>
        </w:rPr>
        <w:t>STREAMS     23568   (38) For streams -3 to 15, a word gives the displacement</w:t>
      </w:r>
    </w:p>
    <w:p w14:paraId="4369CD41" w14:textId="77777777" w:rsidR="00A0763D" w:rsidRPr="008E495E" w:rsidRDefault="00A0763D" w:rsidP="00A0763D">
      <w:pPr>
        <w:pStyle w:val="Code"/>
        <w:rPr>
          <w:sz w:val="18"/>
          <w:szCs w:val="18"/>
        </w:rPr>
      </w:pPr>
      <w:r w:rsidRPr="008E495E">
        <w:rPr>
          <w:sz w:val="18"/>
          <w:szCs w:val="18"/>
        </w:rPr>
        <w:t xml:space="preserve">                    from the start of the channels area to the assigned channel. </w:t>
      </w:r>
    </w:p>
    <w:p w14:paraId="4CF41EC3" w14:textId="77777777" w:rsidR="00A0763D" w:rsidRPr="008E495E" w:rsidRDefault="00A0763D" w:rsidP="00A0763D">
      <w:pPr>
        <w:pStyle w:val="Code"/>
        <w:rPr>
          <w:sz w:val="18"/>
          <w:szCs w:val="18"/>
        </w:rPr>
      </w:pPr>
      <w:r w:rsidRPr="008E495E">
        <w:rPr>
          <w:sz w:val="18"/>
          <w:szCs w:val="18"/>
        </w:rPr>
        <w:t xml:space="preserve">                    If the word is zero, the stream is closed.</w:t>
      </w:r>
    </w:p>
    <w:p w14:paraId="4C4D0B1C" w14:textId="77777777" w:rsidR="00A0763D" w:rsidRPr="008E495E" w:rsidRDefault="00A0763D" w:rsidP="00A0763D">
      <w:pPr>
        <w:pStyle w:val="Code"/>
        <w:rPr>
          <w:sz w:val="18"/>
          <w:szCs w:val="18"/>
        </w:rPr>
      </w:pPr>
      <w:r w:rsidRPr="008E495E">
        <w:rPr>
          <w:sz w:val="18"/>
          <w:szCs w:val="18"/>
        </w:rPr>
        <w:t>CHARS       23606   (2) Address 256 bytes below start of main character set.</w:t>
      </w:r>
    </w:p>
    <w:p w14:paraId="42B01D12" w14:textId="77777777" w:rsidR="00A0763D" w:rsidRPr="008E495E" w:rsidRDefault="00A0763D" w:rsidP="00A0763D">
      <w:pPr>
        <w:pStyle w:val="Code"/>
        <w:rPr>
          <w:sz w:val="18"/>
          <w:szCs w:val="18"/>
        </w:rPr>
      </w:pPr>
      <w:r w:rsidRPr="008E495E">
        <w:rPr>
          <w:sz w:val="18"/>
          <w:szCs w:val="18"/>
        </w:rPr>
        <w:t>ERRSOUND    23608   Length of error sound in 50ths. of a second; normally 60.</w:t>
      </w:r>
    </w:p>
    <w:p w14:paraId="79580497" w14:textId="77777777" w:rsidR="00A0763D" w:rsidRPr="008E495E" w:rsidRDefault="00A0763D" w:rsidP="00A0763D">
      <w:pPr>
        <w:pStyle w:val="Code"/>
        <w:rPr>
          <w:sz w:val="18"/>
          <w:szCs w:val="18"/>
        </w:rPr>
      </w:pPr>
      <w:r w:rsidRPr="008E495E">
        <w:rPr>
          <w:sz w:val="18"/>
          <w:szCs w:val="18"/>
        </w:rPr>
        <w:t>CLICK       23609   Length of keyboard click (normally zero).</w:t>
      </w:r>
    </w:p>
    <w:p w14:paraId="40B518E1" w14:textId="77777777" w:rsidR="00A0763D" w:rsidRPr="008E495E" w:rsidRDefault="00A0763D" w:rsidP="00A0763D">
      <w:pPr>
        <w:pStyle w:val="Code"/>
        <w:rPr>
          <w:sz w:val="18"/>
          <w:szCs w:val="18"/>
        </w:rPr>
      </w:pPr>
      <w:r w:rsidRPr="008E495E">
        <w:rPr>
          <w:sz w:val="18"/>
          <w:szCs w:val="18"/>
        </w:rPr>
        <w:t>ERRNR       23610   Error number.</w:t>
      </w:r>
    </w:p>
    <w:p w14:paraId="7E884BAC" w14:textId="77777777" w:rsidR="00A0763D" w:rsidRPr="008E495E" w:rsidRDefault="00A0763D" w:rsidP="00A0763D">
      <w:pPr>
        <w:pStyle w:val="Code"/>
        <w:rPr>
          <w:sz w:val="18"/>
          <w:szCs w:val="18"/>
        </w:rPr>
      </w:pPr>
      <w:r w:rsidRPr="008E495E">
        <w:rPr>
          <w:sz w:val="18"/>
          <w:szCs w:val="18"/>
        </w:rPr>
        <w:t>FLAGS       23611   Main flags byte.</w:t>
      </w:r>
    </w:p>
    <w:p w14:paraId="4DCC00D1" w14:textId="77777777" w:rsidR="00A0763D" w:rsidRPr="008E495E" w:rsidRDefault="00A0763D" w:rsidP="00A0763D">
      <w:pPr>
        <w:pStyle w:val="Code"/>
        <w:rPr>
          <w:sz w:val="18"/>
          <w:szCs w:val="18"/>
        </w:rPr>
      </w:pPr>
      <w:r w:rsidRPr="008E495E">
        <w:rPr>
          <w:sz w:val="18"/>
          <w:szCs w:val="18"/>
        </w:rPr>
        <w:t>DFLAG       23612   Display flags.</w:t>
      </w:r>
    </w:p>
    <w:p w14:paraId="26482B2B" w14:textId="77777777" w:rsidR="00A0763D" w:rsidRPr="008E495E" w:rsidRDefault="00A0763D" w:rsidP="00A0763D">
      <w:pPr>
        <w:pStyle w:val="Code"/>
        <w:rPr>
          <w:sz w:val="18"/>
          <w:szCs w:val="18"/>
        </w:rPr>
      </w:pPr>
      <w:r w:rsidRPr="008E495E">
        <w:rPr>
          <w:sz w:val="18"/>
          <w:szCs w:val="18"/>
        </w:rPr>
        <w:t>ERRSP       23613   (2) SP value to use when an error occurs.</w:t>
      </w:r>
    </w:p>
    <w:p w14:paraId="39ACD0E9" w14:textId="77777777" w:rsidR="00A0763D" w:rsidRPr="008E495E" w:rsidRDefault="00A0763D" w:rsidP="00A0763D">
      <w:pPr>
        <w:pStyle w:val="Code"/>
        <w:rPr>
          <w:sz w:val="18"/>
          <w:szCs w:val="18"/>
        </w:rPr>
      </w:pPr>
      <w:r w:rsidRPr="008E495E">
        <w:rPr>
          <w:sz w:val="18"/>
          <w:szCs w:val="18"/>
        </w:rPr>
        <w:t>LISTSP      23615   (2) SP value to use when an automatic list fills the screen.</w:t>
      </w:r>
    </w:p>
    <w:p w14:paraId="35D74EA4" w14:textId="77777777" w:rsidR="00A0763D" w:rsidRPr="008E495E" w:rsidRDefault="00A0763D" w:rsidP="00A0763D">
      <w:pPr>
        <w:pStyle w:val="Code"/>
        <w:rPr>
          <w:sz w:val="18"/>
          <w:szCs w:val="18"/>
        </w:rPr>
      </w:pPr>
      <w:r w:rsidRPr="008E495E">
        <w:rPr>
          <w:sz w:val="18"/>
          <w:szCs w:val="18"/>
        </w:rPr>
        <w:t>MODE        23617   Cursor mode; L, C, E or G.</w:t>
      </w:r>
    </w:p>
    <w:p w14:paraId="1FF0B4CF" w14:textId="77777777" w:rsidR="00A0763D" w:rsidRPr="008E495E" w:rsidRDefault="00A0763D" w:rsidP="00A0763D">
      <w:pPr>
        <w:pStyle w:val="Code"/>
        <w:rPr>
          <w:sz w:val="18"/>
          <w:szCs w:val="18"/>
        </w:rPr>
      </w:pPr>
      <w:r w:rsidRPr="008E495E">
        <w:rPr>
          <w:sz w:val="18"/>
          <w:szCs w:val="18"/>
        </w:rPr>
        <w:t>NEWPPC      23618   (2) New line to jump to.</w:t>
      </w:r>
    </w:p>
    <w:p w14:paraId="70552AC2" w14:textId="77777777" w:rsidR="00A0763D" w:rsidRPr="008E495E" w:rsidRDefault="00A0763D" w:rsidP="00A0763D">
      <w:pPr>
        <w:pStyle w:val="Code"/>
        <w:rPr>
          <w:sz w:val="18"/>
          <w:szCs w:val="18"/>
        </w:rPr>
      </w:pPr>
      <w:r w:rsidRPr="008E495E">
        <w:rPr>
          <w:sz w:val="18"/>
          <w:szCs w:val="18"/>
        </w:rPr>
        <w:t>NSPPC       23620   New statement to jump to, or FFH.</w:t>
      </w:r>
    </w:p>
    <w:p w14:paraId="0E565236" w14:textId="77777777" w:rsidR="00A0763D" w:rsidRPr="008E495E" w:rsidRDefault="00A0763D" w:rsidP="00A0763D">
      <w:pPr>
        <w:pStyle w:val="Code"/>
        <w:rPr>
          <w:sz w:val="18"/>
          <w:szCs w:val="18"/>
        </w:rPr>
      </w:pPr>
      <w:r w:rsidRPr="008E495E">
        <w:rPr>
          <w:sz w:val="18"/>
          <w:szCs w:val="18"/>
        </w:rPr>
        <w:t>PPC         23621   (2) Current line number during program execution.</w:t>
      </w:r>
    </w:p>
    <w:p w14:paraId="209C8D4D" w14:textId="77777777" w:rsidR="00A0763D" w:rsidRPr="008E495E" w:rsidRDefault="00A0763D" w:rsidP="00A0763D">
      <w:pPr>
        <w:pStyle w:val="Code"/>
        <w:rPr>
          <w:sz w:val="18"/>
          <w:szCs w:val="18"/>
        </w:rPr>
      </w:pPr>
      <w:r w:rsidRPr="008E495E">
        <w:rPr>
          <w:sz w:val="18"/>
          <w:szCs w:val="18"/>
        </w:rPr>
        <w:t>SUBPPC      23623   Current statement number.</w:t>
      </w:r>
    </w:p>
    <w:p w14:paraId="30E598D7" w14:textId="77777777" w:rsidR="00A0763D" w:rsidRPr="008E495E" w:rsidRDefault="00A0763D" w:rsidP="00A0763D">
      <w:pPr>
        <w:pStyle w:val="Code"/>
        <w:rPr>
          <w:sz w:val="18"/>
          <w:szCs w:val="18"/>
        </w:rPr>
      </w:pPr>
      <w:r w:rsidRPr="008E495E">
        <w:rPr>
          <w:sz w:val="18"/>
          <w:szCs w:val="18"/>
        </w:rPr>
        <w:t>BORDCR      23624   Attributes for lower screen except in MODE 2.</w:t>
      </w:r>
    </w:p>
    <w:p w14:paraId="73255016" w14:textId="77777777" w:rsidR="00A0763D" w:rsidRPr="008E495E" w:rsidRDefault="00A0763D" w:rsidP="00A0763D">
      <w:pPr>
        <w:pStyle w:val="Code"/>
        <w:rPr>
          <w:sz w:val="18"/>
          <w:szCs w:val="18"/>
        </w:rPr>
      </w:pPr>
      <w:r w:rsidRPr="008E495E">
        <w:rPr>
          <w:sz w:val="18"/>
          <w:szCs w:val="18"/>
        </w:rPr>
        <w:t>EPPC        23625   (2) number of line with &gt; cursor.</w:t>
      </w:r>
    </w:p>
    <w:p w14:paraId="797E4FFA" w14:textId="77777777" w:rsidR="00A0763D" w:rsidRPr="008E495E" w:rsidRDefault="00A0763D" w:rsidP="00A0763D">
      <w:pPr>
        <w:pStyle w:val="Code"/>
        <w:rPr>
          <w:sz w:val="18"/>
          <w:szCs w:val="18"/>
        </w:rPr>
      </w:pPr>
      <w:r w:rsidRPr="008E495E">
        <w:rPr>
          <w:sz w:val="18"/>
          <w:szCs w:val="18"/>
        </w:rPr>
        <w:t>VARS        23627   (2) Address of variables.</w:t>
      </w:r>
    </w:p>
    <w:p w14:paraId="7DCF30EA" w14:textId="77777777" w:rsidR="00A0763D" w:rsidRPr="008E495E" w:rsidRDefault="00A0763D" w:rsidP="00A0763D">
      <w:pPr>
        <w:pStyle w:val="Code"/>
        <w:rPr>
          <w:sz w:val="18"/>
          <w:szCs w:val="18"/>
        </w:rPr>
      </w:pPr>
      <w:r w:rsidRPr="008E495E">
        <w:rPr>
          <w:sz w:val="18"/>
          <w:szCs w:val="18"/>
        </w:rPr>
        <w:t>DEST        23629   (2) Used in variable assignments.</w:t>
      </w:r>
    </w:p>
    <w:p w14:paraId="10946E08" w14:textId="77777777" w:rsidR="00A0763D" w:rsidRPr="008E495E" w:rsidRDefault="00A0763D" w:rsidP="00A0763D">
      <w:pPr>
        <w:pStyle w:val="Code"/>
        <w:rPr>
          <w:sz w:val="18"/>
          <w:szCs w:val="18"/>
        </w:rPr>
      </w:pPr>
      <w:r w:rsidRPr="008E495E">
        <w:rPr>
          <w:sz w:val="18"/>
          <w:szCs w:val="18"/>
        </w:rPr>
        <w:t>CHANS       23631   (2) start of channels area.</w:t>
      </w:r>
    </w:p>
    <w:p w14:paraId="294DE779" w14:textId="77777777" w:rsidR="00A0763D" w:rsidRPr="008E495E" w:rsidRDefault="00A0763D" w:rsidP="00A0763D">
      <w:pPr>
        <w:pStyle w:val="Code"/>
        <w:rPr>
          <w:sz w:val="18"/>
          <w:szCs w:val="18"/>
        </w:rPr>
      </w:pPr>
      <w:r w:rsidRPr="008E495E">
        <w:rPr>
          <w:sz w:val="18"/>
          <w:szCs w:val="18"/>
        </w:rPr>
        <w:t>CURCHL      23633   (2) start of current channel.</w:t>
      </w:r>
    </w:p>
    <w:p w14:paraId="2CB5DA22" w14:textId="77777777" w:rsidR="00A0763D" w:rsidRPr="008E495E" w:rsidRDefault="00A0763D" w:rsidP="00A0763D">
      <w:pPr>
        <w:pStyle w:val="Code"/>
        <w:rPr>
          <w:sz w:val="18"/>
          <w:szCs w:val="18"/>
        </w:rPr>
      </w:pPr>
      <w:r w:rsidRPr="008E495E">
        <w:rPr>
          <w:sz w:val="18"/>
          <w:szCs w:val="18"/>
        </w:rPr>
        <w:t>PROG        23635   (2) Program start (address of line number of first line).</w:t>
      </w:r>
    </w:p>
    <w:p w14:paraId="577E27A3" w14:textId="77777777" w:rsidR="00A0763D" w:rsidRPr="008E495E" w:rsidRDefault="00A0763D" w:rsidP="00A0763D">
      <w:pPr>
        <w:pStyle w:val="Code"/>
        <w:rPr>
          <w:sz w:val="18"/>
          <w:szCs w:val="18"/>
        </w:rPr>
      </w:pPr>
      <w:r w:rsidRPr="008E495E">
        <w:rPr>
          <w:sz w:val="18"/>
          <w:szCs w:val="18"/>
        </w:rPr>
        <w:t>NXTLINE     23637   (2) Address of next line in Basic program.</w:t>
      </w:r>
    </w:p>
    <w:p w14:paraId="1DC37787" w14:textId="77777777" w:rsidR="00A0763D" w:rsidRPr="008E495E" w:rsidRDefault="00A0763D" w:rsidP="00A0763D">
      <w:pPr>
        <w:pStyle w:val="Code"/>
        <w:rPr>
          <w:sz w:val="18"/>
          <w:szCs w:val="18"/>
        </w:rPr>
      </w:pPr>
      <w:r w:rsidRPr="008E495E">
        <w:rPr>
          <w:sz w:val="18"/>
          <w:szCs w:val="18"/>
        </w:rPr>
        <w:t>DATADD      23639   (2) Data address used by READ command.</w:t>
      </w:r>
    </w:p>
    <w:p w14:paraId="6ECD2B51" w14:textId="77777777" w:rsidR="00A0763D" w:rsidRPr="008E495E" w:rsidRDefault="00A0763D" w:rsidP="00A0763D">
      <w:pPr>
        <w:pStyle w:val="Code"/>
        <w:rPr>
          <w:sz w:val="18"/>
          <w:szCs w:val="18"/>
        </w:rPr>
      </w:pPr>
      <w:r w:rsidRPr="008E495E">
        <w:rPr>
          <w:sz w:val="18"/>
          <w:szCs w:val="18"/>
        </w:rPr>
        <w:t>ELINE       23641   (2) Edit line start.</w:t>
      </w:r>
    </w:p>
    <w:p w14:paraId="5003A1E2" w14:textId="77777777" w:rsidR="00A0763D" w:rsidRPr="008E495E" w:rsidRDefault="00A0763D" w:rsidP="00A0763D">
      <w:pPr>
        <w:pStyle w:val="Code"/>
        <w:rPr>
          <w:sz w:val="18"/>
          <w:szCs w:val="18"/>
        </w:rPr>
      </w:pPr>
      <w:r w:rsidRPr="008E495E">
        <w:rPr>
          <w:sz w:val="18"/>
          <w:szCs w:val="18"/>
        </w:rPr>
        <w:t>KCUR        23643   (2) Address of cursor in the edit line.</w:t>
      </w:r>
    </w:p>
    <w:p w14:paraId="366644D4" w14:textId="77777777" w:rsidR="00A0763D" w:rsidRPr="008E495E" w:rsidRDefault="00A0763D" w:rsidP="00A0763D">
      <w:pPr>
        <w:pStyle w:val="Code"/>
        <w:rPr>
          <w:sz w:val="18"/>
          <w:szCs w:val="18"/>
        </w:rPr>
      </w:pPr>
      <w:r w:rsidRPr="008E495E">
        <w:rPr>
          <w:sz w:val="18"/>
          <w:szCs w:val="18"/>
        </w:rPr>
        <w:t>CHADD       23645   (2) Current character address.</w:t>
      </w:r>
    </w:p>
    <w:p w14:paraId="0C6B37CF" w14:textId="77777777" w:rsidR="00A0763D" w:rsidRPr="008E495E" w:rsidRDefault="00A0763D" w:rsidP="00A0763D">
      <w:pPr>
        <w:pStyle w:val="Code"/>
        <w:rPr>
          <w:sz w:val="18"/>
          <w:szCs w:val="18"/>
        </w:rPr>
      </w:pPr>
      <w:r w:rsidRPr="008E495E">
        <w:rPr>
          <w:sz w:val="18"/>
          <w:szCs w:val="18"/>
        </w:rPr>
        <w:t>XPTR        23647   (2) Address in the edit line of a syntax error.</w:t>
      </w:r>
    </w:p>
    <w:p w14:paraId="0848BBEC" w14:textId="77777777" w:rsidR="00A0763D" w:rsidRPr="008E495E" w:rsidRDefault="00A0763D" w:rsidP="00A0763D">
      <w:pPr>
        <w:pStyle w:val="Code"/>
        <w:rPr>
          <w:sz w:val="18"/>
          <w:szCs w:val="18"/>
        </w:rPr>
      </w:pPr>
      <w:r w:rsidRPr="008E495E">
        <w:rPr>
          <w:sz w:val="18"/>
          <w:szCs w:val="18"/>
        </w:rPr>
        <w:t>STKBOT      23651   (2) Address of bottom of calculator stack.</w:t>
      </w:r>
    </w:p>
    <w:p w14:paraId="695DF74B" w14:textId="77777777" w:rsidR="00A0763D" w:rsidRPr="008E495E" w:rsidRDefault="00A0763D" w:rsidP="00A0763D">
      <w:pPr>
        <w:pStyle w:val="Code"/>
        <w:rPr>
          <w:sz w:val="18"/>
          <w:szCs w:val="18"/>
        </w:rPr>
      </w:pPr>
      <w:r w:rsidRPr="008E495E">
        <w:rPr>
          <w:sz w:val="18"/>
          <w:szCs w:val="18"/>
        </w:rPr>
        <w:t>STKEND      23653   (2) End of floating point calculator stack.</w:t>
      </w:r>
    </w:p>
    <w:p w14:paraId="54E4D8AE" w14:textId="77777777" w:rsidR="00A0763D" w:rsidRPr="008E495E" w:rsidRDefault="00A0763D" w:rsidP="00A0763D">
      <w:pPr>
        <w:pStyle w:val="Code"/>
        <w:rPr>
          <w:sz w:val="18"/>
          <w:szCs w:val="18"/>
        </w:rPr>
      </w:pPr>
      <w:r w:rsidRPr="008E495E">
        <w:rPr>
          <w:sz w:val="18"/>
          <w:szCs w:val="18"/>
        </w:rPr>
        <w:t>BREG        23655   Calculator’s B register.</w:t>
      </w:r>
    </w:p>
    <w:p w14:paraId="6A595C48" w14:textId="77777777" w:rsidR="00A0763D" w:rsidRPr="008E495E" w:rsidRDefault="00A0763D" w:rsidP="00A0763D">
      <w:pPr>
        <w:pStyle w:val="Code"/>
        <w:rPr>
          <w:sz w:val="18"/>
          <w:szCs w:val="18"/>
        </w:rPr>
      </w:pPr>
      <w:r w:rsidRPr="008E495E">
        <w:rPr>
          <w:sz w:val="18"/>
          <w:szCs w:val="18"/>
        </w:rPr>
        <w:t>MEM         23656   (2) Start of calculator’s memory area.</w:t>
      </w:r>
    </w:p>
    <w:p w14:paraId="01362488" w14:textId="77777777" w:rsidR="00A0763D" w:rsidRPr="008E495E" w:rsidRDefault="00A0763D" w:rsidP="00A0763D">
      <w:pPr>
        <w:pStyle w:val="Code"/>
        <w:rPr>
          <w:sz w:val="18"/>
          <w:szCs w:val="18"/>
        </w:rPr>
      </w:pPr>
      <w:r w:rsidRPr="008E495E">
        <w:rPr>
          <w:sz w:val="18"/>
          <w:szCs w:val="18"/>
        </w:rPr>
        <w:t>KLFLAG      23658   8 if caps lock is on, else zero.</w:t>
      </w:r>
    </w:p>
    <w:p w14:paraId="152417E0" w14:textId="05EC9986" w:rsidR="00A0763D" w:rsidRPr="008E495E" w:rsidRDefault="00A0763D" w:rsidP="00A0763D">
      <w:pPr>
        <w:pStyle w:val="Code"/>
        <w:rPr>
          <w:sz w:val="18"/>
          <w:szCs w:val="18"/>
        </w:rPr>
      </w:pPr>
      <w:r w:rsidRPr="008E495E">
        <w:rPr>
          <w:sz w:val="18"/>
          <w:szCs w:val="18"/>
        </w:rPr>
        <w:t>DFSZ        23659   The number of lines (</w:t>
      </w:r>
      <w:r w:rsidR="00604FA5" w:rsidRPr="008E495E">
        <w:rPr>
          <w:sz w:val="18"/>
          <w:szCs w:val="18"/>
        </w:rPr>
        <w:t>including</w:t>
      </w:r>
      <w:r w:rsidRPr="008E495E">
        <w:rPr>
          <w:sz w:val="18"/>
          <w:szCs w:val="18"/>
        </w:rPr>
        <w:t xml:space="preserve"> one blank line) in the lower</w:t>
      </w:r>
    </w:p>
    <w:p w14:paraId="24B4B522" w14:textId="77777777" w:rsidR="00A0763D" w:rsidRPr="008E495E" w:rsidRDefault="00A0763D" w:rsidP="00A0763D">
      <w:pPr>
        <w:pStyle w:val="Code"/>
        <w:rPr>
          <w:sz w:val="18"/>
          <w:szCs w:val="18"/>
        </w:rPr>
      </w:pPr>
      <w:r w:rsidRPr="008E495E">
        <w:rPr>
          <w:sz w:val="18"/>
          <w:szCs w:val="18"/>
        </w:rPr>
        <w:t xml:space="preserve">                    part of the screen.</w:t>
      </w:r>
    </w:p>
    <w:p w14:paraId="4395A6A4" w14:textId="77777777" w:rsidR="00A0763D" w:rsidRPr="008E495E" w:rsidRDefault="00A0763D" w:rsidP="00A0763D">
      <w:pPr>
        <w:pStyle w:val="Code"/>
        <w:rPr>
          <w:sz w:val="18"/>
          <w:szCs w:val="18"/>
        </w:rPr>
      </w:pPr>
      <w:r w:rsidRPr="008E495E">
        <w:rPr>
          <w:sz w:val="18"/>
          <w:szCs w:val="18"/>
        </w:rPr>
        <w:t>SDTOP       23660   (2) Line number of top line in an automatic listing.</w:t>
      </w:r>
    </w:p>
    <w:p w14:paraId="5F26B622" w14:textId="77777777" w:rsidR="00A0763D" w:rsidRPr="008E495E" w:rsidRDefault="00A0763D" w:rsidP="00A0763D">
      <w:pPr>
        <w:pStyle w:val="Code"/>
        <w:rPr>
          <w:sz w:val="18"/>
          <w:szCs w:val="18"/>
        </w:rPr>
      </w:pPr>
      <w:r w:rsidRPr="008E495E">
        <w:rPr>
          <w:sz w:val="18"/>
          <w:szCs w:val="18"/>
        </w:rPr>
        <w:t>COPPC       23662   (2) Line number that CONTINUE goes to.</w:t>
      </w:r>
    </w:p>
    <w:p w14:paraId="6B2622B2" w14:textId="77777777" w:rsidR="00A0763D" w:rsidRPr="008E495E" w:rsidRDefault="00A0763D" w:rsidP="00A0763D">
      <w:pPr>
        <w:pStyle w:val="Code"/>
        <w:rPr>
          <w:sz w:val="18"/>
          <w:szCs w:val="18"/>
        </w:rPr>
      </w:pPr>
      <w:r w:rsidRPr="008E495E">
        <w:rPr>
          <w:sz w:val="18"/>
          <w:szCs w:val="18"/>
        </w:rPr>
        <w:t>COSPCC      23664   Statement number that CONTINUE goes to.</w:t>
      </w:r>
    </w:p>
    <w:p w14:paraId="310DF988" w14:textId="77777777" w:rsidR="00A0763D" w:rsidRPr="008E495E" w:rsidRDefault="00A0763D" w:rsidP="00A0763D">
      <w:pPr>
        <w:pStyle w:val="Code"/>
        <w:rPr>
          <w:sz w:val="18"/>
          <w:szCs w:val="18"/>
        </w:rPr>
      </w:pPr>
      <w:r w:rsidRPr="008E495E">
        <w:rPr>
          <w:sz w:val="18"/>
          <w:szCs w:val="18"/>
        </w:rPr>
        <w:t>FLAGE       23665   Flags used by INPUT command and the editor.</w:t>
      </w:r>
    </w:p>
    <w:p w14:paraId="002A9B6B" w14:textId="77777777" w:rsidR="00A0763D" w:rsidRPr="008E495E" w:rsidRDefault="00A0763D" w:rsidP="00A0763D">
      <w:pPr>
        <w:pStyle w:val="Code"/>
        <w:rPr>
          <w:sz w:val="18"/>
          <w:szCs w:val="18"/>
        </w:rPr>
      </w:pPr>
      <w:r w:rsidRPr="008E495E">
        <w:rPr>
          <w:sz w:val="18"/>
          <w:szCs w:val="18"/>
        </w:rPr>
        <w:t>STRIL       23666   (2) Used when variables are assigned to.</w:t>
      </w:r>
    </w:p>
    <w:p w14:paraId="7D991682" w14:textId="77777777" w:rsidR="00A0763D" w:rsidRPr="008E495E" w:rsidRDefault="00A0763D" w:rsidP="00A0763D">
      <w:pPr>
        <w:pStyle w:val="Code"/>
        <w:rPr>
          <w:sz w:val="18"/>
          <w:szCs w:val="18"/>
        </w:rPr>
      </w:pPr>
      <w:r w:rsidRPr="008E495E">
        <w:rPr>
          <w:sz w:val="18"/>
          <w:szCs w:val="18"/>
        </w:rPr>
        <w:t>TADDR       23668   (2) Address of next item in syntax table.</w:t>
      </w:r>
    </w:p>
    <w:p w14:paraId="750173BC" w14:textId="77777777" w:rsidR="00A0763D" w:rsidRPr="008E495E" w:rsidRDefault="00A0763D" w:rsidP="00A0763D">
      <w:pPr>
        <w:pStyle w:val="Code"/>
        <w:rPr>
          <w:sz w:val="18"/>
          <w:szCs w:val="18"/>
        </w:rPr>
      </w:pPr>
      <w:r w:rsidRPr="008E495E">
        <w:rPr>
          <w:sz w:val="18"/>
          <w:szCs w:val="18"/>
        </w:rPr>
        <w:t>SEED        23670   (2) Random number seed. Set by RANDOMIZE.</w:t>
      </w:r>
    </w:p>
    <w:p w14:paraId="53C1DAEC" w14:textId="77777777" w:rsidR="00A0763D" w:rsidRPr="008E495E" w:rsidRDefault="00A0763D" w:rsidP="00A0763D">
      <w:pPr>
        <w:pStyle w:val="Code"/>
        <w:rPr>
          <w:sz w:val="18"/>
          <w:szCs w:val="18"/>
        </w:rPr>
      </w:pPr>
      <w:r w:rsidRPr="008E495E">
        <w:rPr>
          <w:sz w:val="18"/>
          <w:szCs w:val="18"/>
        </w:rPr>
        <w:t>FRAMES      23672   (3) Frames since machine was switched on (LSB first).</w:t>
      </w:r>
    </w:p>
    <w:p w14:paraId="4EF871AA" w14:textId="77777777" w:rsidR="00A0763D" w:rsidRPr="008E495E" w:rsidRDefault="00A0763D" w:rsidP="00A0763D">
      <w:pPr>
        <w:pStyle w:val="Code"/>
        <w:rPr>
          <w:sz w:val="18"/>
          <w:szCs w:val="18"/>
        </w:rPr>
      </w:pPr>
      <w:r w:rsidRPr="008E495E">
        <w:rPr>
          <w:sz w:val="18"/>
          <w:szCs w:val="18"/>
        </w:rPr>
        <w:t>UDG         23675   (2) Address of CHR$ 144.</w:t>
      </w:r>
    </w:p>
    <w:p w14:paraId="2C2D701C" w14:textId="77777777" w:rsidR="00A0763D" w:rsidRPr="008E495E" w:rsidRDefault="00A0763D" w:rsidP="00A0763D">
      <w:pPr>
        <w:pStyle w:val="Code"/>
        <w:rPr>
          <w:sz w:val="18"/>
          <w:szCs w:val="18"/>
        </w:rPr>
      </w:pPr>
      <w:r w:rsidRPr="008E495E">
        <w:rPr>
          <w:sz w:val="18"/>
          <w:szCs w:val="18"/>
        </w:rPr>
        <w:t>XCOORD      23677   Current graphics position x coordinate, with 0 at the left.</w:t>
      </w:r>
    </w:p>
    <w:p w14:paraId="6632A47B" w14:textId="77777777" w:rsidR="00A0763D" w:rsidRPr="008E495E" w:rsidRDefault="00A0763D" w:rsidP="00A0763D">
      <w:pPr>
        <w:pStyle w:val="Code"/>
        <w:rPr>
          <w:sz w:val="18"/>
          <w:szCs w:val="18"/>
        </w:rPr>
      </w:pPr>
      <w:r w:rsidRPr="008E495E">
        <w:rPr>
          <w:sz w:val="18"/>
          <w:szCs w:val="18"/>
        </w:rPr>
        <w:t xml:space="preserve">                    The range is 0-255.</w:t>
      </w:r>
    </w:p>
    <w:p w14:paraId="3FDCF95F" w14:textId="4D36C6C8" w:rsidR="00A0763D" w:rsidRPr="008E495E" w:rsidRDefault="00A0763D" w:rsidP="00A0763D">
      <w:pPr>
        <w:pStyle w:val="Code"/>
        <w:rPr>
          <w:sz w:val="18"/>
          <w:szCs w:val="18"/>
        </w:rPr>
      </w:pPr>
      <w:r w:rsidRPr="008E495E">
        <w:rPr>
          <w:sz w:val="18"/>
          <w:szCs w:val="18"/>
        </w:rPr>
        <w:t xml:space="preserve">YCOORD      23678   Current graphics position y </w:t>
      </w:r>
      <w:r w:rsidR="00604FA5" w:rsidRPr="008E495E">
        <w:rPr>
          <w:sz w:val="18"/>
          <w:szCs w:val="18"/>
        </w:rPr>
        <w:t>coordinate</w:t>
      </w:r>
      <w:r w:rsidRPr="008E495E">
        <w:rPr>
          <w:sz w:val="18"/>
          <w:szCs w:val="18"/>
        </w:rPr>
        <w:t>, with 175 at the top</w:t>
      </w:r>
    </w:p>
    <w:p w14:paraId="1B578090" w14:textId="77777777" w:rsidR="00A0763D" w:rsidRPr="008E495E" w:rsidRDefault="00A0763D" w:rsidP="00A0763D">
      <w:pPr>
        <w:pStyle w:val="Code"/>
        <w:rPr>
          <w:sz w:val="18"/>
          <w:szCs w:val="18"/>
        </w:rPr>
      </w:pPr>
      <w:r w:rsidRPr="008E495E">
        <w:rPr>
          <w:sz w:val="18"/>
          <w:szCs w:val="18"/>
        </w:rPr>
        <w:t xml:space="preserve">                    of the screen and 0 at the bottom.</w:t>
      </w:r>
    </w:p>
    <w:p w14:paraId="06EBDFFE" w14:textId="4B70F705" w:rsidR="00A0763D" w:rsidRPr="008E495E" w:rsidRDefault="00A0763D" w:rsidP="00A0763D">
      <w:pPr>
        <w:pStyle w:val="Code"/>
        <w:rPr>
          <w:sz w:val="18"/>
          <w:szCs w:val="18"/>
        </w:rPr>
      </w:pPr>
      <w:r w:rsidRPr="008E495E">
        <w:rPr>
          <w:sz w:val="18"/>
          <w:szCs w:val="18"/>
        </w:rPr>
        <w:t>ERRLN       23679   (2) line to go to ON ERR</w:t>
      </w:r>
      <w:r w:rsidR="00604FA5">
        <w:rPr>
          <w:sz w:val="18"/>
          <w:szCs w:val="18"/>
        </w:rPr>
        <w:t>OR</w:t>
      </w:r>
      <w:r w:rsidRPr="008E495E">
        <w:rPr>
          <w:sz w:val="18"/>
          <w:szCs w:val="18"/>
        </w:rPr>
        <w:t>.</w:t>
      </w:r>
    </w:p>
    <w:p w14:paraId="21FCD849" w14:textId="5D9A710F" w:rsidR="00A0763D" w:rsidRPr="008E495E" w:rsidRDefault="00A0763D" w:rsidP="00A0763D">
      <w:pPr>
        <w:pStyle w:val="Code"/>
        <w:rPr>
          <w:sz w:val="18"/>
          <w:szCs w:val="18"/>
        </w:rPr>
      </w:pPr>
      <w:r w:rsidRPr="008E495E">
        <w:rPr>
          <w:sz w:val="18"/>
          <w:szCs w:val="18"/>
        </w:rPr>
        <w:t xml:space="preserve">ONERRFLAG   23680   </w:t>
      </w:r>
      <w:r w:rsidR="00604FA5">
        <w:rPr>
          <w:sz w:val="18"/>
          <w:szCs w:val="18"/>
        </w:rPr>
        <w:t>FFH=STOP, FEH=CONTINUE, else GO</w:t>
      </w:r>
      <w:r w:rsidRPr="008E495E">
        <w:rPr>
          <w:sz w:val="18"/>
          <w:szCs w:val="18"/>
        </w:rPr>
        <w:t>TO.</w:t>
      </w:r>
    </w:p>
    <w:p w14:paraId="7C022728" w14:textId="77777777" w:rsidR="00A0763D" w:rsidRPr="008E495E" w:rsidRDefault="00A0763D" w:rsidP="00A0763D">
      <w:pPr>
        <w:pStyle w:val="Code"/>
        <w:rPr>
          <w:sz w:val="18"/>
          <w:szCs w:val="18"/>
        </w:rPr>
      </w:pPr>
      <w:r w:rsidRPr="008E495E">
        <w:rPr>
          <w:sz w:val="18"/>
          <w:szCs w:val="18"/>
        </w:rPr>
        <w:t>USER        23681   Not used.</w:t>
      </w:r>
    </w:p>
    <w:p w14:paraId="74619D37" w14:textId="77777777" w:rsidR="00A0763D" w:rsidRDefault="00A0763D" w:rsidP="00A0763D">
      <w:pPr>
        <w:pStyle w:val="Code"/>
        <w:rPr>
          <w:sz w:val="18"/>
          <w:szCs w:val="18"/>
        </w:rPr>
      </w:pPr>
    </w:p>
    <w:p w14:paraId="79A52409" w14:textId="77777777" w:rsidR="00A0763D" w:rsidRPr="008E495E" w:rsidRDefault="00A0763D" w:rsidP="00A0763D">
      <w:pPr>
        <w:pStyle w:val="Code"/>
        <w:rPr>
          <w:sz w:val="18"/>
          <w:szCs w:val="18"/>
        </w:rPr>
      </w:pPr>
      <w:r w:rsidRPr="008E495E">
        <w:rPr>
          <w:sz w:val="18"/>
          <w:szCs w:val="18"/>
        </w:rPr>
        <w:t>ECHOE       23682   (2) 33 column number and 24 line number (in lower half) of</w:t>
      </w:r>
    </w:p>
    <w:p w14:paraId="4F646CDF" w14:textId="77777777" w:rsidR="00A0763D" w:rsidRPr="008E495E" w:rsidRDefault="00A0763D" w:rsidP="00A0763D">
      <w:pPr>
        <w:pStyle w:val="Code"/>
        <w:rPr>
          <w:sz w:val="18"/>
          <w:szCs w:val="18"/>
        </w:rPr>
      </w:pPr>
      <w:r w:rsidRPr="008E495E">
        <w:rPr>
          <w:sz w:val="18"/>
          <w:szCs w:val="18"/>
        </w:rPr>
        <w:t xml:space="preserve">                    end of input buffer.</w:t>
      </w:r>
    </w:p>
    <w:p w14:paraId="5AB18DBD" w14:textId="77777777" w:rsidR="00A0763D" w:rsidRPr="008E495E" w:rsidRDefault="00A0763D" w:rsidP="00A0763D">
      <w:pPr>
        <w:pStyle w:val="Code"/>
        <w:rPr>
          <w:sz w:val="18"/>
          <w:szCs w:val="18"/>
        </w:rPr>
      </w:pPr>
      <w:r w:rsidRPr="008E495E">
        <w:rPr>
          <w:sz w:val="18"/>
          <w:szCs w:val="18"/>
        </w:rPr>
        <w:t>DFCCU       23684   (2) Address in display file of upper window PRINT position.</w:t>
      </w:r>
    </w:p>
    <w:p w14:paraId="6897669F" w14:textId="77777777" w:rsidR="00A0763D" w:rsidRPr="008E495E" w:rsidRDefault="00A0763D" w:rsidP="00A0763D">
      <w:pPr>
        <w:pStyle w:val="Code"/>
        <w:rPr>
          <w:sz w:val="18"/>
          <w:szCs w:val="18"/>
        </w:rPr>
      </w:pPr>
      <w:r w:rsidRPr="008E495E">
        <w:rPr>
          <w:sz w:val="18"/>
          <w:szCs w:val="18"/>
        </w:rPr>
        <w:t>DFCCL       23686   (2) Address in display file of lower window PRINT position.</w:t>
      </w:r>
    </w:p>
    <w:p w14:paraId="1348CF3C" w14:textId="77777777" w:rsidR="00A0763D" w:rsidRPr="008E495E" w:rsidRDefault="00A0763D" w:rsidP="00A0763D">
      <w:pPr>
        <w:pStyle w:val="Code"/>
        <w:rPr>
          <w:sz w:val="18"/>
          <w:szCs w:val="18"/>
        </w:rPr>
      </w:pPr>
      <w:r w:rsidRPr="008E495E">
        <w:rPr>
          <w:sz w:val="18"/>
          <w:szCs w:val="18"/>
        </w:rPr>
        <w:t>SPOSNU      23688   (2) Upper window position as column/row.</w:t>
      </w:r>
    </w:p>
    <w:p w14:paraId="6B42F2BB" w14:textId="77777777" w:rsidR="00A0763D" w:rsidRPr="008E495E" w:rsidRDefault="00A0763D" w:rsidP="00A0763D">
      <w:pPr>
        <w:pStyle w:val="Code"/>
        <w:rPr>
          <w:sz w:val="18"/>
          <w:szCs w:val="18"/>
        </w:rPr>
      </w:pPr>
      <w:r w:rsidRPr="008E495E">
        <w:rPr>
          <w:sz w:val="18"/>
          <w:szCs w:val="18"/>
        </w:rPr>
        <w:t>SPOSNL      23690   (2) Lower window position as column/row.</w:t>
      </w:r>
    </w:p>
    <w:p w14:paraId="0266EA25" w14:textId="77777777" w:rsidR="00A0763D" w:rsidRPr="008E495E" w:rsidRDefault="00A0763D" w:rsidP="00A0763D">
      <w:pPr>
        <w:pStyle w:val="Code"/>
        <w:rPr>
          <w:sz w:val="18"/>
          <w:szCs w:val="18"/>
        </w:rPr>
      </w:pPr>
      <w:r w:rsidRPr="008E495E">
        <w:rPr>
          <w:sz w:val="18"/>
          <w:szCs w:val="18"/>
        </w:rPr>
        <w:t>SCRCT       23692   (2) Counter used to give “Scroll?” prompt.</w:t>
      </w:r>
    </w:p>
    <w:p w14:paraId="41314ACF" w14:textId="77777777" w:rsidR="00A0763D" w:rsidRPr="008E495E" w:rsidRDefault="00A0763D" w:rsidP="00A0763D">
      <w:pPr>
        <w:pStyle w:val="Code"/>
        <w:rPr>
          <w:sz w:val="18"/>
          <w:szCs w:val="18"/>
        </w:rPr>
      </w:pPr>
      <w:r w:rsidRPr="008E495E">
        <w:rPr>
          <w:sz w:val="18"/>
          <w:szCs w:val="18"/>
        </w:rPr>
        <w:t>ATTRP       23693   Attributes used by mode 0.</w:t>
      </w:r>
    </w:p>
    <w:p w14:paraId="1B0FB7FA" w14:textId="77777777" w:rsidR="00A0763D" w:rsidRPr="008E495E" w:rsidRDefault="00A0763D" w:rsidP="00A0763D">
      <w:pPr>
        <w:pStyle w:val="Code"/>
        <w:rPr>
          <w:sz w:val="18"/>
          <w:szCs w:val="18"/>
        </w:rPr>
      </w:pPr>
      <w:r w:rsidRPr="008E495E">
        <w:rPr>
          <w:sz w:val="18"/>
          <w:szCs w:val="18"/>
        </w:rPr>
        <w:t>MASKP       23694   Mask used by mode 0. Bits which are 1 make the corresponding</w:t>
      </w:r>
    </w:p>
    <w:p w14:paraId="4511B4F5" w14:textId="77777777" w:rsidR="00A0763D" w:rsidRPr="008E495E" w:rsidRDefault="00A0763D" w:rsidP="00A0763D">
      <w:pPr>
        <w:pStyle w:val="Code"/>
        <w:rPr>
          <w:sz w:val="18"/>
          <w:szCs w:val="18"/>
        </w:rPr>
      </w:pPr>
      <w:r w:rsidRPr="008E495E">
        <w:rPr>
          <w:sz w:val="18"/>
          <w:szCs w:val="18"/>
        </w:rPr>
        <w:t xml:space="preserve">                    attribute bit be taken from the screen, not ATTRP.</w:t>
      </w:r>
    </w:p>
    <w:p w14:paraId="5357EB40" w14:textId="77777777" w:rsidR="00A0763D" w:rsidRPr="008E495E" w:rsidRDefault="00A0763D" w:rsidP="00A0763D">
      <w:pPr>
        <w:pStyle w:val="Code"/>
        <w:rPr>
          <w:sz w:val="18"/>
          <w:szCs w:val="18"/>
        </w:rPr>
      </w:pPr>
      <w:r w:rsidRPr="008E495E">
        <w:rPr>
          <w:sz w:val="18"/>
          <w:szCs w:val="18"/>
        </w:rPr>
        <w:t>ATTRT       23695   Temporary version of ATTRP.</w:t>
      </w:r>
    </w:p>
    <w:p w14:paraId="6EE8E4B1" w14:textId="20936818" w:rsidR="00A0763D" w:rsidRPr="008E495E" w:rsidRDefault="00A0763D" w:rsidP="00A0763D">
      <w:pPr>
        <w:pStyle w:val="Code"/>
        <w:rPr>
          <w:sz w:val="18"/>
          <w:szCs w:val="18"/>
        </w:rPr>
      </w:pPr>
      <w:r w:rsidRPr="008E495E">
        <w:rPr>
          <w:sz w:val="18"/>
          <w:szCs w:val="18"/>
        </w:rPr>
        <w:t xml:space="preserve">MASKT       23696   Temporary </w:t>
      </w:r>
      <w:r w:rsidR="00604FA5" w:rsidRPr="008E495E">
        <w:rPr>
          <w:sz w:val="18"/>
          <w:szCs w:val="18"/>
        </w:rPr>
        <w:t>version</w:t>
      </w:r>
      <w:r w:rsidRPr="008E495E">
        <w:rPr>
          <w:sz w:val="18"/>
          <w:szCs w:val="18"/>
        </w:rPr>
        <w:t xml:space="preserve"> of MASKP.</w:t>
      </w:r>
    </w:p>
    <w:p w14:paraId="779A5076" w14:textId="77777777" w:rsidR="00A0763D" w:rsidRPr="008E495E" w:rsidRDefault="00A0763D" w:rsidP="00A0763D">
      <w:pPr>
        <w:pStyle w:val="Code"/>
        <w:rPr>
          <w:sz w:val="18"/>
          <w:szCs w:val="18"/>
        </w:rPr>
      </w:pPr>
      <w:r w:rsidRPr="008E495E">
        <w:rPr>
          <w:sz w:val="18"/>
          <w:szCs w:val="18"/>
        </w:rPr>
        <w:t>WORKSP      23649   (2) workspace start.</w:t>
      </w:r>
    </w:p>
    <w:p w14:paraId="760DA9F0" w14:textId="77777777" w:rsidR="00A0763D" w:rsidRPr="008E495E" w:rsidRDefault="00A0763D" w:rsidP="00A0763D">
      <w:pPr>
        <w:pStyle w:val="Code"/>
        <w:rPr>
          <w:sz w:val="18"/>
          <w:szCs w:val="18"/>
        </w:rPr>
      </w:pPr>
      <w:r w:rsidRPr="008E495E">
        <w:rPr>
          <w:sz w:val="18"/>
          <w:szCs w:val="18"/>
        </w:rPr>
        <w:t>PFLAG       23697   Bit 4 and 5 are set for paper 9, bit 6 and 7 for pen 9.</w:t>
      </w:r>
    </w:p>
    <w:p w14:paraId="053D4BC2" w14:textId="77777777" w:rsidR="00A0763D" w:rsidRPr="008E495E" w:rsidRDefault="00A0763D" w:rsidP="00A0763D">
      <w:pPr>
        <w:pStyle w:val="Code"/>
        <w:rPr>
          <w:sz w:val="18"/>
          <w:szCs w:val="18"/>
        </w:rPr>
      </w:pPr>
      <w:r w:rsidRPr="008E495E">
        <w:rPr>
          <w:sz w:val="18"/>
          <w:szCs w:val="18"/>
        </w:rPr>
        <w:t>MEMBOT      23698   (30) Calculator’s memory area.</w:t>
      </w:r>
    </w:p>
    <w:p w14:paraId="1B9016CA" w14:textId="77777777" w:rsidR="00A0763D" w:rsidRPr="008E495E" w:rsidRDefault="00A0763D" w:rsidP="00A0763D">
      <w:pPr>
        <w:pStyle w:val="Code"/>
        <w:rPr>
          <w:sz w:val="18"/>
          <w:szCs w:val="18"/>
        </w:rPr>
      </w:pPr>
      <w:r w:rsidRPr="008E495E">
        <w:rPr>
          <w:sz w:val="18"/>
          <w:szCs w:val="18"/>
        </w:rPr>
        <w:t>NMIADD      23728   (2) Address to jump to when a peripheral activates the NMI.</w:t>
      </w:r>
    </w:p>
    <w:p w14:paraId="01C6F789" w14:textId="77777777" w:rsidR="00A0763D" w:rsidRPr="008E495E" w:rsidRDefault="00A0763D" w:rsidP="00A0763D">
      <w:pPr>
        <w:pStyle w:val="Code"/>
        <w:rPr>
          <w:sz w:val="18"/>
          <w:szCs w:val="18"/>
        </w:rPr>
      </w:pPr>
      <w:r w:rsidRPr="008E495E">
        <w:rPr>
          <w:sz w:val="18"/>
          <w:szCs w:val="18"/>
        </w:rPr>
        <w:t>RAMPTOP     23730   (2) Address of last byte of BASIC system area.</w:t>
      </w:r>
    </w:p>
    <w:p w14:paraId="4913066E" w14:textId="77777777" w:rsidR="00A0763D" w:rsidRPr="008E495E" w:rsidRDefault="00A0763D" w:rsidP="00A0763D">
      <w:pPr>
        <w:pStyle w:val="Code"/>
        <w:rPr>
          <w:sz w:val="18"/>
          <w:szCs w:val="18"/>
        </w:rPr>
      </w:pPr>
      <w:r w:rsidRPr="008E495E">
        <w:rPr>
          <w:sz w:val="18"/>
          <w:szCs w:val="18"/>
        </w:rPr>
        <w:t>PRAMT       23732   (2) Address of last byte of physical RAM.</w:t>
      </w:r>
    </w:p>
    <w:p w14:paraId="79EA84A0" w14:textId="77777777" w:rsidR="00A0763D" w:rsidRPr="00B90F38" w:rsidRDefault="00A0763D" w:rsidP="00A0763D"/>
    <w:p w14:paraId="440BBE67" w14:textId="77777777" w:rsidR="003C6F10" w:rsidRDefault="003C6F10">
      <w:pPr>
        <w:rPr>
          <w:rFonts w:ascii="Rockwell" w:eastAsiaTheme="majorEastAsia" w:hAnsi="Rockwell" w:cstheme="majorBidi"/>
          <w:b/>
          <w:bCs/>
          <w:iCs/>
          <w:sz w:val="28"/>
          <w:szCs w:val="28"/>
        </w:rPr>
      </w:pPr>
      <w:r>
        <w:br w:type="page"/>
      </w:r>
    </w:p>
    <w:p w14:paraId="34EED6BA" w14:textId="0F261BF8" w:rsidR="00A0763D" w:rsidRPr="00B90F38" w:rsidRDefault="00A0763D" w:rsidP="00A0763D">
      <w:pPr>
        <w:pStyle w:val="Heading2"/>
      </w:pPr>
      <w:r w:rsidRPr="00B90F38">
        <w:t>Flags</w:t>
      </w:r>
    </w:p>
    <w:p w14:paraId="49B066ED" w14:textId="77777777" w:rsidR="00A0763D" w:rsidRPr="00B90F38" w:rsidRDefault="00A0763D" w:rsidP="00A0763D">
      <w:pPr>
        <w:pStyle w:val="Code"/>
      </w:pPr>
      <w:r w:rsidRPr="00B90F38">
        <w:t>FLAGS</w:t>
      </w:r>
    </w:p>
    <w:p w14:paraId="0F696545" w14:textId="77777777" w:rsidR="00A0763D" w:rsidRPr="00B90F38" w:rsidRDefault="00A0763D" w:rsidP="00A0763D">
      <w:pPr>
        <w:pStyle w:val="Code"/>
      </w:pPr>
      <w:r w:rsidRPr="00B90F38">
        <w:t>0 - set to prevent leading space</w:t>
      </w:r>
    </w:p>
    <w:p w14:paraId="595ED35E" w14:textId="77777777" w:rsidR="00A0763D" w:rsidRPr="00B90F38" w:rsidRDefault="00A0763D" w:rsidP="00A0763D">
      <w:pPr>
        <w:pStyle w:val="Code"/>
      </w:pPr>
      <w:r w:rsidRPr="00B90F38">
        <w:t>2 -</w:t>
      </w:r>
      <w:r w:rsidRPr="00B90F38">
        <w:tab/>
        <w:t>set if last character detokenized was control code (temporary)</w:t>
      </w:r>
    </w:p>
    <w:p w14:paraId="25DFAC0B" w14:textId="77777777" w:rsidR="00A0763D" w:rsidRPr="00B90F38" w:rsidRDefault="00A0763D" w:rsidP="00A0763D">
      <w:pPr>
        <w:pStyle w:val="Code"/>
      </w:pPr>
      <w:r w:rsidRPr="00B90F38">
        <w:t>3 -</w:t>
      </w:r>
      <w:r w:rsidRPr="00B90F38">
        <w:tab/>
        <w:t>set if 8-bit character set in use</w:t>
      </w:r>
    </w:p>
    <w:p w14:paraId="10D7F53F" w14:textId="77777777" w:rsidR="00A0763D" w:rsidRPr="00B90F38" w:rsidRDefault="00A0763D" w:rsidP="00A0763D">
      <w:pPr>
        <w:pStyle w:val="Code"/>
      </w:pPr>
      <w:r w:rsidRPr="00B90F38">
        <w:t>5 -</w:t>
      </w:r>
      <w:r w:rsidRPr="00B90F38">
        <w:tab/>
        <w:t>set if a key is pressed</w:t>
      </w:r>
    </w:p>
    <w:p w14:paraId="47E81DCB" w14:textId="77777777" w:rsidR="00A0763D" w:rsidRPr="00B90F38" w:rsidRDefault="00A0763D" w:rsidP="00A0763D">
      <w:pPr>
        <w:pStyle w:val="Code"/>
      </w:pPr>
      <w:r w:rsidRPr="00B90F38">
        <w:t>6 -</w:t>
      </w:r>
      <w:r w:rsidRPr="00B90F38">
        <w:tab/>
        <w:t>set if numeric result</w:t>
      </w:r>
    </w:p>
    <w:p w14:paraId="2ECBDF85" w14:textId="77777777" w:rsidR="00A0763D" w:rsidRPr="00B90F38" w:rsidRDefault="00A0763D" w:rsidP="00A0763D">
      <w:pPr>
        <w:pStyle w:val="Code"/>
      </w:pPr>
      <w:r w:rsidRPr="00B90F38">
        <w:t>7 -</w:t>
      </w:r>
      <w:r w:rsidRPr="00B90F38">
        <w:tab/>
        <w:t>reset if checking syntax</w:t>
      </w:r>
    </w:p>
    <w:p w14:paraId="5E4AC4EF" w14:textId="77777777" w:rsidR="00A0763D" w:rsidRPr="00B90F38" w:rsidRDefault="00A0763D" w:rsidP="00A0763D">
      <w:pPr>
        <w:pStyle w:val="Code"/>
      </w:pPr>
    </w:p>
    <w:p w14:paraId="7571F9EF" w14:textId="77777777" w:rsidR="00A0763D" w:rsidRPr="00B90F38" w:rsidRDefault="00A0763D" w:rsidP="00A0763D">
      <w:pPr>
        <w:pStyle w:val="Code"/>
      </w:pPr>
      <w:r w:rsidRPr="00B90F38">
        <w:t>DFLAG</w:t>
      </w:r>
    </w:p>
    <w:p w14:paraId="308E425B" w14:textId="77777777" w:rsidR="00A0763D" w:rsidRPr="00B90F38" w:rsidRDefault="00A0763D" w:rsidP="00A0763D">
      <w:pPr>
        <w:pStyle w:val="Code"/>
      </w:pPr>
      <w:r w:rsidRPr="00B90F38">
        <w:t>0 - set when lower screen in use</w:t>
      </w:r>
    </w:p>
    <w:p w14:paraId="5C9472B3" w14:textId="77777777" w:rsidR="00A0763D" w:rsidRPr="00B90F38" w:rsidRDefault="00A0763D" w:rsidP="00A0763D">
      <w:pPr>
        <w:pStyle w:val="Code"/>
      </w:pPr>
      <w:r w:rsidRPr="00B90F38">
        <w:t>3 -</w:t>
      </w:r>
      <w:r w:rsidRPr="00B90F38">
        <w:tab/>
        <w:t>set if EDIT pressed</w:t>
      </w:r>
    </w:p>
    <w:p w14:paraId="46012E78" w14:textId="77777777" w:rsidR="00A0763D" w:rsidRPr="00B90F38" w:rsidRDefault="00A0763D" w:rsidP="00A0763D">
      <w:pPr>
        <w:pStyle w:val="Code"/>
      </w:pPr>
      <w:r w:rsidRPr="00B90F38">
        <w:t>4 -</w:t>
      </w:r>
      <w:r w:rsidRPr="00B90F38">
        <w:tab/>
        <w:t>set if automatic listing required</w:t>
      </w:r>
    </w:p>
    <w:p w14:paraId="36608B95" w14:textId="77777777" w:rsidR="00A0763D" w:rsidRPr="00B90F38" w:rsidRDefault="00A0763D" w:rsidP="00A0763D">
      <w:pPr>
        <w:pStyle w:val="Code"/>
      </w:pPr>
      <w:r w:rsidRPr="00B90F38">
        <w:t>5 -</w:t>
      </w:r>
      <w:r w:rsidRPr="00B90F38">
        <w:tab/>
        <w:t>set to clear lower screen</w:t>
      </w:r>
    </w:p>
    <w:p w14:paraId="30D7B2BD" w14:textId="77777777" w:rsidR="00A0763D" w:rsidRPr="00B90F38" w:rsidRDefault="00A0763D" w:rsidP="00A0763D">
      <w:pPr>
        <w:pStyle w:val="Code"/>
      </w:pPr>
    </w:p>
    <w:p w14:paraId="5DF0CDCE" w14:textId="77777777" w:rsidR="00A0763D" w:rsidRPr="00B90F38" w:rsidRDefault="00A0763D" w:rsidP="00A0763D">
      <w:pPr>
        <w:pStyle w:val="Code"/>
      </w:pPr>
      <w:r w:rsidRPr="00B90F38">
        <w:t>KLFLAG</w:t>
      </w:r>
    </w:p>
    <w:p w14:paraId="7A144D2C" w14:textId="77777777" w:rsidR="00A0763D" w:rsidRPr="00B90F38" w:rsidRDefault="00A0763D" w:rsidP="00A0763D">
      <w:pPr>
        <w:pStyle w:val="Code"/>
      </w:pPr>
      <w:r w:rsidRPr="00B90F38">
        <w:t>0 - set to clear main screen</w:t>
      </w:r>
    </w:p>
    <w:p w14:paraId="77E17C0E" w14:textId="77777777" w:rsidR="00A0763D" w:rsidRPr="00B90F38" w:rsidRDefault="00A0763D" w:rsidP="00A0763D">
      <w:pPr>
        <w:pStyle w:val="Code"/>
      </w:pPr>
      <w:r w:rsidRPr="00B90F38">
        <w:t>3 -</w:t>
      </w:r>
      <w:r w:rsidRPr="00B90F38">
        <w:tab/>
        <w:t>set to enable caps lock</w:t>
      </w:r>
    </w:p>
    <w:p w14:paraId="206114A8" w14:textId="77777777" w:rsidR="00A0763D" w:rsidRPr="00B90F38" w:rsidRDefault="00A0763D" w:rsidP="00A0763D">
      <w:pPr>
        <w:pStyle w:val="Code"/>
      </w:pPr>
      <w:r w:rsidRPr="00B90F38">
        <w:t>4 -</w:t>
      </w:r>
      <w:r w:rsidRPr="00B90F38">
        <w:tab/>
        <w:t>set if K channel in use</w:t>
      </w:r>
    </w:p>
    <w:p w14:paraId="47623657" w14:textId="77777777" w:rsidR="00A0763D" w:rsidRPr="00B90F38" w:rsidRDefault="00A0763D" w:rsidP="00A0763D">
      <w:pPr>
        <w:pStyle w:val="Code"/>
      </w:pPr>
    </w:p>
    <w:p w14:paraId="1DCB821F" w14:textId="77777777" w:rsidR="00A0763D" w:rsidRPr="00B90F38" w:rsidRDefault="00A0763D" w:rsidP="00A0763D">
      <w:pPr>
        <w:pStyle w:val="Code"/>
      </w:pPr>
      <w:r w:rsidRPr="00B90F38">
        <w:t>FLAGE</w:t>
      </w:r>
    </w:p>
    <w:p w14:paraId="234BA2ED" w14:textId="77777777" w:rsidR="00A0763D" w:rsidRPr="00B90F38" w:rsidRDefault="00A0763D" w:rsidP="00A0763D">
      <w:pPr>
        <w:pStyle w:val="Code"/>
      </w:pPr>
      <w:r w:rsidRPr="00B90F38">
        <w:t>0 - set if string</w:t>
      </w:r>
    </w:p>
    <w:p w14:paraId="27B61266" w14:textId="77777777" w:rsidR="00A0763D" w:rsidRPr="00B90F38" w:rsidRDefault="00A0763D" w:rsidP="00A0763D">
      <w:pPr>
        <w:pStyle w:val="Code"/>
      </w:pPr>
      <w:r w:rsidRPr="00B90F38">
        <w:t>1 -</w:t>
      </w:r>
      <w:r w:rsidRPr="00B90F38">
        <w:tab/>
        <w:t>set if variable</w:t>
      </w:r>
    </w:p>
    <w:p w14:paraId="0EECA4A8" w14:textId="77777777" w:rsidR="00A0763D" w:rsidRPr="00B90F38" w:rsidRDefault="00A0763D" w:rsidP="00A0763D">
      <w:pPr>
        <w:pStyle w:val="Code"/>
      </w:pPr>
      <w:r w:rsidRPr="00B90F38">
        <w:t>5 -</w:t>
      </w:r>
      <w:r w:rsidRPr="00B90F38">
        <w:tab/>
        <w:t>set if INPUT mode</w:t>
      </w:r>
    </w:p>
    <w:p w14:paraId="27756D17" w14:textId="77777777" w:rsidR="00A0763D" w:rsidRPr="00B90F38" w:rsidRDefault="00A0763D" w:rsidP="00A0763D">
      <w:pPr>
        <w:pStyle w:val="Code"/>
      </w:pPr>
      <w:r w:rsidRPr="00B90F38">
        <w:t>7 -</w:t>
      </w:r>
      <w:r w:rsidRPr="00B90F38">
        <w:tab/>
        <w:t>set if INPUT line</w:t>
      </w:r>
    </w:p>
    <w:p w14:paraId="5EE6DDB3" w14:textId="77777777" w:rsidR="00A0763D" w:rsidRPr="00B90F38" w:rsidRDefault="00A0763D" w:rsidP="00A0763D">
      <w:pPr>
        <w:pStyle w:val="Code"/>
      </w:pPr>
    </w:p>
    <w:p w14:paraId="59D40DC4" w14:textId="77777777" w:rsidR="00A0763D" w:rsidRPr="00B90F38" w:rsidRDefault="00A0763D" w:rsidP="00A0763D">
      <w:pPr>
        <w:pStyle w:val="Code"/>
      </w:pPr>
      <w:r w:rsidRPr="00B90F38">
        <w:t>ONERRFLAG</w:t>
      </w:r>
    </w:p>
    <w:p w14:paraId="37210E11" w14:textId="77777777" w:rsidR="00A0763D" w:rsidRPr="00B90F38" w:rsidRDefault="00A0763D" w:rsidP="00A0763D">
      <w:pPr>
        <w:pStyle w:val="Code"/>
      </w:pPr>
      <w:r w:rsidRPr="00B90F38">
        <w:t>0-7 = set to STOP</w:t>
      </w:r>
    </w:p>
    <w:p w14:paraId="0A25714E" w14:textId="77777777" w:rsidR="00A0763D" w:rsidRPr="00B90F38" w:rsidRDefault="00A0763D" w:rsidP="00A0763D">
      <w:pPr>
        <w:pStyle w:val="Code"/>
      </w:pPr>
      <w:r w:rsidRPr="00B90F38">
        <w:t>1-6 = set to CONTINUE</w:t>
      </w:r>
    </w:p>
    <w:p w14:paraId="5978699E" w14:textId="7F785C5F" w:rsidR="00A0763D" w:rsidRPr="00B90F38" w:rsidRDefault="00604FA5" w:rsidP="00A0763D">
      <w:pPr>
        <w:pStyle w:val="Code"/>
      </w:pPr>
      <w:r>
        <w:t>6-7 = reset to GO</w:t>
      </w:r>
      <w:r w:rsidR="00A0763D" w:rsidRPr="00B90F38">
        <w:t>TO</w:t>
      </w:r>
    </w:p>
    <w:p w14:paraId="7B78B9A5" w14:textId="77777777" w:rsidR="00A0763D" w:rsidRPr="00B90F38" w:rsidRDefault="00A0763D" w:rsidP="00A0763D">
      <w:pPr>
        <w:pStyle w:val="Code"/>
      </w:pPr>
    </w:p>
    <w:p w14:paraId="6176FAAE" w14:textId="77777777" w:rsidR="00A0763D" w:rsidRPr="00B90F38" w:rsidRDefault="00A0763D" w:rsidP="00A0763D">
      <w:pPr>
        <w:pStyle w:val="Code"/>
      </w:pPr>
      <w:r w:rsidRPr="00B90F38">
        <w:t>PFLAG</w:t>
      </w:r>
    </w:p>
    <w:p w14:paraId="2C7BDC46" w14:textId="77777777" w:rsidR="00A0763D" w:rsidRPr="00B90F38" w:rsidRDefault="00A0763D" w:rsidP="00A0763D">
      <w:pPr>
        <w:pStyle w:val="Code"/>
      </w:pPr>
      <w:r w:rsidRPr="00B90F38">
        <w:t>4 -</w:t>
      </w:r>
      <w:r w:rsidRPr="00B90F38">
        <w:tab/>
        <w:t>set if pen 9</w:t>
      </w:r>
    </w:p>
    <w:p w14:paraId="26BE34F6" w14:textId="77777777" w:rsidR="00A0763D" w:rsidRPr="00B90F38" w:rsidRDefault="00A0763D" w:rsidP="00A0763D">
      <w:pPr>
        <w:pStyle w:val="Code"/>
      </w:pPr>
      <w:r w:rsidRPr="00B90F38">
        <w:t>5 -</w:t>
      </w:r>
      <w:r w:rsidRPr="00B90F38">
        <w:tab/>
        <w:t>set if pen 9</w:t>
      </w:r>
    </w:p>
    <w:p w14:paraId="6A027870" w14:textId="77777777" w:rsidR="00A0763D" w:rsidRPr="00B90F38" w:rsidRDefault="00A0763D" w:rsidP="00A0763D">
      <w:pPr>
        <w:pStyle w:val="Code"/>
      </w:pPr>
      <w:r w:rsidRPr="00B90F38">
        <w:t>6 -</w:t>
      </w:r>
      <w:r w:rsidRPr="00B90F38">
        <w:tab/>
        <w:t>set if paper 9</w:t>
      </w:r>
    </w:p>
    <w:p w14:paraId="7BD34DEE" w14:textId="77777777" w:rsidR="00A0763D" w:rsidRPr="00B90F38" w:rsidRDefault="00A0763D" w:rsidP="00A0763D">
      <w:pPr>
        <w:pStyle w:val="Code"/>
      </w:pPr>
      <w:r w:rsidRPr="00B90F38">
        <w:t>7 -</w:t>
      </w:r>
      <w:r w:rsidRPr="00B90F38">
        <w:tab/>
        <w:t>set if paper 9</w:t>
      </w:r>
    </w:p>
    <w:p w14:paraId="52130DED" w14:textId="5FD94DA0" w:rsidR="00A0763D" w:rsidRDefault="00A0763D">
      <w:r>
        <w:br w:type="page"/>
      </w:r>
    </w:p>
    <w:p w14:paraId="086B20D8" w14:textId="77777777" w:rsidR="00A0763D" w:rsidRDefault="00A0763D" w:rsidP="00A0763D">
      <w:pPr>
        <w:pStyle w:val="Heading1"/>
      </w:pPr>
      <w:r>
        <w:t>Error Reports</w:t>
      </w:r>
    </w:p>
    <w:p w14:paraId="71EB3538" w14:textId="77777777" w:rsidR="00A0763D" w:rsidRDefault="00A0763D" w:rsidP="00A0763D">
      <w:r>
        <w:t>Codes refer to the equivalent SAM BASIC error report.</w:t>
      </w:r>
    </w:p>
    <w:p w14:paraId="41D77A3E" w14:textId="77777777" w:rsidR="00A0763D" w:rsidRDefault="00A0763D" w:rsidP="00A0763D"/>
    <w:p w14:paraId="0387D53C" w14:textId="1B343AE8" w:rsidR="00A0763D" w:rsidRDefault="00A0763D" w:rsidP="003C6F10">
      <w:r>
        <w:t>CODE</w:t>
      </w:r>
      <w:r>
        <w:tab/>
        <w:t>ERROR REPORT</w:t>
      </w:r>
    </w:p>
    <w:p w14:paraId="3DC49F90" w14:textId="77777777" w:rsidR="003C6F10" w:rsidRDefault="003C6F10" w:rsidP="003C6F10"/>
    <w:p w14:paraId="660C3349" w14:textId="5B8367D7" w:rsidR="00A0763D" w:rsidRDefault="00A0763D" w:rsidP="00A0763D">
      <w:pPr>
        <w:ind w:left="720" w:hanging="720"/>
      </w:pPr>
      <w:r w:rsidRPr="00604FA5">
        <w:rPr>
          <w:b/>
        </w:rPr>
        <w:t>0</w:t>
      </w:r>
      <w:r w:rsidRPr="00604FA5">
        <w:rPr>
          <w:b/>
        </w:rPr>
        <w:tab/>
        <w:t>OK</w:t>
      </w:r>
      <w:r>
        <w:br/>
        <w:t>No problems, successful completion, everything is OK.</w:t>
      </w:r>
    </w:p>
    <w:p w14:paraId="5B3379A5" w14:textId="77777777" w:rsidR="00A0763D" w:rsidRDefault="00A0763D" w:rsidP="00A0763D">
      <w:pPr>
        <w:ind w:left="720" w:hanging="720"/>
      </w:pPr>
    </w:p>
    <w:p w14:paraId="7D186DC1" w14:textId="77777777" w:rsidR="00A0763D" w:rsidRDefault="00A0763D" w:rsidP="00A0763D">
      <w:pPr>
        <w:ind w:left="720" w:hanging="720"/>
      </w:pPr>
      <w:r w:rsidRPr="00604FA5">
        <w:rPr>
          <w:b/>
        </w:rPr>
        <w:t>1</w:t>
      </w:r>
      <w:r w:rsidRPr="00604FA5">
        <w:rPr>
          <w:b/>
        </w:rPr>
        <w:tab/>
        <w:t>Out of memory</w:t>
      </w:r>
    </w:p>
    <w:p w14:paraId="2D377715" w14:textId="77777777" w:rsidR="00A0763D" w:rsidRDefault="00A0763D" w:rsidP="00A0763D">
      <w:pPr>
        <w:ind w:left="720"/>
      </w:pPr>
      <w:r>
        <w:t>There is not enough room in the computer's memory for what you want to do.</w:t>
      </w:r>
    </w:p>
    <w:p w14:paraId="60CEA746" w14:textId="77777777" w:rsidR="00A0763D" w:rsidRDefault="00A0763D" w:rsidP="00A0763D">
      <w:pPr>
        <w:ind w:left="720" w:hanging="720"/>
      </w:pPr>
    </w:p>
    <w:p w14:paraId="43E01EBF" w14:textId="77777777" w:rsidR="00A0763D" w:rsidRPr="00604FA5" w:rsidRDefault="00A0763D" w:rsidP="00A0763D">
      <w:pPr>
        <w:ind w:left="720" w:hanging="720"/>
        <w:rPr>
          <w:b/>
        </w:rPr>
      </w:pPr>
      <w:r w:rsidRPr="00604FA5">
        <w:rPr>
          <w:b/>
        </w:rPr>
        <w:t>2</w:t>
      </w:r>
      <w:r w:rsidRPr="00604FA5">
        <w:rPr>
          <w:b/>
        </w:rPr>
        <w:tab/>
        <w:t>Undefined variable</w:t>
      </w:r>
    </w:p>
    <w:p w14:paraId="08084F1F" w14:textId="77777777" w:rsidR="00A0763D" w:rsidRDefault="00A0763D" w:rsidP="00A0763D">
      <w:pPr>
        <w:ind w:left="720"/>
      </w:pPr>
      <w:r>
        <w:t>The computer cannot find a variable, either because it has not yet been loaded, not been assigned or set up, or you have not set its dimensions.</w:t>
      </w:r>
    </w:p>
    <w:p w14:paraId="08B0D92A" w14:textId="77777777" w:rsidR="00A0763D" w:rsidRDefault="00A0763D" w:rsidP="00A0763D">
      <w:pPr>
        <w:ind w:left="720" w:hanging="720"/>
      </w:pPr>
    </w:p>
    <w:p w14:paraId="1A23F368" w14:textId="77777777" w:rsidR="00A0763D" w:rsidRPr="00604FA5" w:rsidRDefault="00A0763D" w:rsidP="00A0763D">
      <w:pPr>
        <w:ind w:left="720" w:hanging="720"/>
        <w:rPr>
          <w:b/>
        </w:rPr>
      </w:pPr>
      <w:r w:rsidRPr="00604FA5">
        <w:rPr>
          <w:b/>
        </w:rPr>
        <w:t>3</w:t>
      </w:r>
      <w:r w:rsidRPr="00604FA5">
        <w:rPr>
          <w:b/>
        </w:rPr>
        <w:tab/>
        <w:t>End of DATA</w:t>
      </w:r>
    </w:p>
    <w:p w14:paraId="41D0018C" w14:textId="703DAA08" w:rsidR="00A0763D" w:rsidRDefault="00A0763D" w:rsidP="00A0763D">
      <w:pPr>
        <w:ind w:left="720"/>
      </w:pPr>
      <w:r>
        <w:t>You are trying to READ past the end of the existing DATA listing.</w:t>
      </w:r>
    </w:p>
    <w:p w14:paraId="0D0C2263" w14:textId="77777777" w:rsidR="00A0763D" w:rsidRDefault="00A0763D" w:rsidP="00A0763D">
      <w:pPr>
        <w:ind w:left="720" w:hanging="720"/>
      </w:pPr>
    </w:p>
    <w:p w14:paraId="63D834EB" w14:textId="77777777" w:rsidR="00A0763D" w:rsidRPr="00604FA5" w:rsidRDefault="00A0763D" w:rsidP="00A0763D">
      <w:pPr>
        <w:ind w:left="720" w:hanging="720"/>
        <w:rPr>
          <w:b/>
        </w:rPr>
      </w:pPr>
      <w:r w:rsidRPr="00604FA5">
        <w:rPr>
          <w:b/>
        </w:rPr>
        <w:t>4</w:t>
      </w:r>
      <w:r w:rsidRPr="00604FA5">
        <w:rPr>
          <w:b/>
        </w:rPr>
        <w:tab/>
        <w:t>Bad subscript</w:t>
      </w:r>
    </w:p>
    <w:p w14:paraId="78730C23" w14:textId="77777777" w:rsidR="00A0763D" w:rsidRDefault="00A0763D" w:rsidP="00A0763D">
      <w:pPr>
        <w:ind w:left="720"/>
      </w:pPr>
      <w:r>
        <w:t>Either the number of subscripts is wrong or the subscript is outside the dimensions of the array.</w:t>
      </w:r>
    </w:p>
    <w:p w14:paraId="2F5E442F" w14:textId="77777777" w:rsidR="00A0763D" w:rsidRDefault="00A0763D" w:rsidP="00A0763D">
      <w:pPr>
        <w:ind w:left="720" w:hanging="720"/>
      </w:pPr>
    </w:p>
    <w:p w14:paraId="1B298254" w14:textId="77777777" w:rsidR="00A0763D" w:rsidRPr="00604FA5" w:rsidRDefault="00A0763D" w:rsidP="00A0763D">
      <w:pPr>
        <w:ind w:left="720" w:hanging="720"/>
        <w:rPr>
          <w:b/>
        </w:rPr>
      </w:pPr>
      <w:r w:rsidRPr="00604FA5">
        <w:rPr>
          <w:b/>
        </w:rPr>
        <w:t>5</w:t>
      </w:r>
      <w:r w:rsidRPr="00604FA5">
        <w:rPr>
          <w:b/>
        </w:rPr>
        <w:tab/>
        <w:t>NEXT without FOR</w:t>
      </w:r>
    </w:p>
    <w:p w14:paraId="70A582B6" w14:textId="2279A290" w:rsidR="00A0763D" w:rsidRDefault="00A0763D" w:rsidP="00A0763D">
      <w:pPr>
        <w:ind w:left="720"/>
      </w:pPr>
      <w:r>
        <w:t>Even though there is an ordinary variable with the same name, the control variable has not yet been set up by a FOR statement.</w:t>
      </w:r>
    </w:p>
    <w:p w14:paraId="4E6A78B2" w14:textId="77777777" w:rsidR="00A0763D" w:rsidRDefault="00A0763D" w:rsidP="00A0763D">
      <w:pPr>
        <w:ind w:left="720" w:hanging="720"/>
      </w:pPr>
    </w:p>
    <w:p w14:paraId="08BB819E" w14:textId="77777777" w:rsidR="00A0763D" w:rsidRPr="00604FA5" w:rsidRDefault="00A0763D" w:rsidP="00A0763D">
      <w:pPr>
        <w:ind w:left="720" w:hanging="720"/>
        <w:rPr>
          <w:b/>
        </w:rPr>
      </w:pPr>
      <w:r w:rsidRPr="00604FA5">
        <w:rPr>
          <w:b/>
        </w:rPr>
        <w:t>6</w:t>
      </w:r>
      <w:r w:rsidRPr="00604FA5">
        <w:rPr>
          <w:b/>
        </w:rPr>
        <w:tab/>
        <w:t>FOR without NEXT</w:t>
      </w:r>
    </w:p>
    <w:p w14:paraId="189484D1" w14:textId="1C6850FC" w:rsidR="00A0763D" w:rsidRDefault="00A0763D" w:rsidP="00A0763D">
      <w:pPr>
        <w:ind w:left="720"/>
      </w:pPr>
      <w:r>
        <w:t>Even though there is a FOR loop waiting to run, there is no NEXT statement to go with it.</w:t>
      </w:r>
    </w:p>
    <w:p w14:paraId="1178C5BB" w14:textId="77777777" w:rsidR="00A0763D" w:rsidRDefault="00A0763D" w:rsidP="00A0763D">
      <w:pPr>
        <w:ind w:left="720"/>
      </w:pPr>
    </w:p>
    <w:p w14:paraId="14B813C7" w14:textId="77777777" w:rsidR="00A0763D" w:rsidRPr="00604FA5" w:rsidRDefault="00A0763D" w:rsidP="00A0763D">
      <w:pPr>
        <w:ind w:left="720" w:hanging="720"/>
        <w:rPr>
          <w:b/>
        </w:rPr>
      </w:pPr>
      <w:r w:rsidRPr="00604FA5">
        <w:rPr>
          <w:b/>
        </w:rPr>
        <w:t>7</w:t>
      </w:r>
      <w:r w:rsidRPr="00604FA5">
        <w:rPr>
          <w:b/>
        </w:rPr>
        <w:tab/>
        <w:t>Undefined FN</w:t>
      </w:r>
    </w:p>
    <w:p w14:paraId="74DB8890" w14:textId="77777777" w:rsidR="00A0763D" w:rsidRDefault="00A0763D" w:rsidP="00A0763D">
      <w:pPr>
        <w:ind w:left="720"/>
      </w:pPr>
      <w:r>
        <w:t>A user-defined function is missing.</w:t>
      </w:r>
    </w:p>
    <w:p w14:paraId="68F78B11" w14:textId="77777777" w:rsidR="00A0763D" w:rsidRDefault="00A0763D" w:rsidP="00A0763D">
      <w:pPr>
        <w:ind w:left="720"/>
      </w:pPr>
    </w:p>
    <w:p w14:paraId="5198E466" w14:textId="135BB1ED" w:rsidR="00A0763D" w:rsidRPr="00604FA5" w:rsidRDefault="00604FA5" w:rsidP="00A0763D">
      <w:pPr>
        <w:ind w:left="720" w:hanging="720"/>
        <w:rPr>
          <w:b/>
        </w:rPr>
      </w:pPr>
      <w:r>
        <w:rPr>
          <w:b/>
        </w:rPr>
        <w:t>8</w:t>
      </w:r>
      <w:r>
        <w:rPr>
          <w:b/>
        </w:rPr>
        <w:tab/>
        <w:t>RETURN without GO</w:t>
      </w:r>
      <w:r w:rsidR="00A0763D" w:rsidRPr="00604FA5">
        <w:rPr>
          <w:b/>
        </w:rPr>
        <w:t>SUB</w:t>
      </w:r>
    </w:p>
    <w:p w14:paraId="25130343" w14:textId="161FFCBA" w:rsidR="00A0763D" w:rsidRDefault="00A0763D" w:rsidP="00A0763D">
      <w:pPr>
        <w:ind w:left="720"/>
      </w:pPr>
      <w:r>
        <w:t xml:space="preserve">There is </w:t>
      </w:r>
      <w:r w:rsidR="00604FA5">
        <w:t>a RETURN statement without a GO</w:t>
      </w:r>
      <w:r>
        <w:t>SUB to welcome it back.</w:t>
      </w:r>
    </w:p>
    <w:p w14:paraId="2DD86C1E" w14:textId="77777777" w:rsidR="00A0763D" w:rsidRDefault="00A0763D" w:rsidP="00A0763D">
      <w:pPr>
        <w:ind w:left="720" w:hanging="720"/>
      </w:pPr>
    </w:p>
    <w:p w14:paraId="5A5D944D" w14:textId="77777777" w:rsidR="00A0763D" w:rsidRPr="00604FA5" w:rsidRDefault="00A0763D" w:rsidP="00A0763D">
      <w:pPr>
        <w:ind w:left="720" w:hanging="720"/>
        <w:rPr>
          <w:b/>
        </w:rPr>
      </w:pPr>
      <w:r w:rsidRPr="00604FA5">
        <w:rPr>
          <w:b/>
        </w:rPr>
        <w:t>14</w:t>
      </w:r>
      <w:r w:rsidRPr="00604FA5">
        <w:rPr>
          <w:b/>
        </w:rPr>
        <w:tab/>
        <w:t>BREAK into program</w:t>
      </w:r>
    </w:p>
    <w:p w14:paraId="6570DA0F" w14:textId="530F3B71" w:rsidR="00A0763D" w:rsidRDefault="00A0763D" w:rsidP="00A0763D">
      <w:pPr>
        <w:ind w:left="720"/>
      </w:pPr>
      <w:r>
        <w:t>BREAK has been hit in between two statements, and the line and statement number that are shown refer to the statement before BREAK was used. When you CONTINUE, the program goes to the statement that follows and allows for any program jumps that you have made.</w:t>
      </w:r>
    </w:p>
    <w:p w14:paraId="3354EA30" w14:textId="77777777" w:rsidR="00A0763D" w:rsidRDefault="00A0763D" w:rsidP="00A0763D">
      <w:pPr>
        <w:ind w:left="720"/>
      </w:pPr>
    </w:p>
    <w:p w14:paraId="5D5FBE8A" w14:textId="77777777" w:rsidR="00A0763D" w:rsidRPr="00604FA5" w:rsidRDefault="00A0763D" w:rsidP="00A0763D">
      <w:pPr>
        <w:ind w:left="720" w:hanging="720"/>
        <w:rPr>
          <w:b/>
        </w:rPr>
      </w:pPr>
      <w:r w:rsidRPr="00604FA5">
        <w:rPr>
          <w:b/>
        </w:rPr>
        <w:t>15</w:t>
      </w:r>
      <w:r w:rsidRPr="00604FA5">
        <w:rPr>
          <w:b/>
        </w:rPr>
        <w:tab/>
        <w:t>BREAK, CONTINUE repeats</w:t>
      </w:r>
    </w:p>
    <w:p w14:paraId="356A5E8C" w14:textId="3D1D97CA" w:rsidR="00A0763D" w:rsidRDefault="00A0763D" w:rsidP="00A0763D">
      <w:pPr>
        <w:ind w:left="720"/>
      </w:pPr>
      <w:r>
        <w:t>BREAK has been hit while a peripheral operation was taking place, so when you CONTINUE the last statement is repeated.</w:t>
      </w:r>
    </w:p>
    <w:p w14:paraId="0193783F" w14:textId="77777777" w:rsidR="00A0763D" w:rsidRDefault="00A0763D" w:rsidP="00A0763D">
      <w:pPr>
        <w:ind w:left="720" w:hanging="720"/>
      </w:pPr>
    </w:p>
    <w:p w14:paraId="3B54F6E0" w14:textId="77777777" w:rsidR="00A0763D" w:rsidRPr="00604FA5" w:rsidRDefault="00A0763D" w:rsidP="00A0763D">
      <w:pPr>
        <w:ind w:left="720" w:hanging="720"/>
        <w:rPr>
          <w:b/>
        </w:rPr>
      </w:pPr>
      <w:r w:rsidRPr="00604FA5">
        <w:rPr>
          <w:b/>
        </w:rPr>
        <w:t>16</w:t>
      </w:r>
      <w:r w:rsidRPr="00604FA5">
        <w:rPr>
          <w:b/>
        </w:rPr>
        <w:tab/>
        <w:t>STOP statement</w:t>
      </w:r>
    </w:p>
    <w:p w14:paraId="4CB9E651" w14:textId="458FB908" w:rsidR="00A0763D" w:rsidRDefault="00A0763D" w:rsidP="00A0763D">
      <w:pPr>
        <w:ind w:left="720"/>
      </w:pPr>
      <w:r>
        <w:t>When you want to CONTINUE after this, the program will start again at the next statement.</w:t>
      </w:r>
    </w:p>
    <w:p w14:paraId="1771BE05" w14:textId="77777777" w:rsidR="00A0763D" w:rsidRDefault="00A0763D" w:rsidP="00A0763D">
      <w:pPr>
        <w:ind w:left="720" w:hanging="720"/>
      </w:pPr>
    </w:p>
    <w:p w14:paraId="2B2075E1" w14:textId="77777777" w:rsidR="00A0763D" w:rsidRPr="00604FA5" w:rsidRDefault="00A0763D" w:rsidP="00A0763D">
      <w:pPr>
        <w:ind w:left="720" w:hanging="720"/>
        <w:rPr>
          <w:b/>
        </w:rPr>
      </w:pPr>
      <w:r w:rsidRPr="00604FA5">
        <w:rPr>
          <w:b/>
        </w:rPr>
        <w:t>17</w:t>
      </w:r>
      <w:r w:rsidRPr="00604FA5">
        <w:rPr>
          <w:b/>
        </w:rPr>
        <w:tab/>
        <w:t>STOP in INPUT</w:t>
      </w:r>
    </w:p>
    <w:p w14:paraId="12C599E1" w14:textId="1756FDE6" w:rsidR="00A0763D" w:rsidRDefault="00A0763D" w:rsidP="00A0763D">
      <w:pPr>
        <w:ind w:left="720"/>
      </w:pPr>
      <w:r>
        <w:t>When you want to CONTINUE after this, the program will start again by repeating the last INPUT statement.</w:t>
      </w:r>
    </w:p>
    <w:p w14:paraId="3B2A2384" w14:textId="77777777" w:rsidR="003C6F10" w:rsidRDefault="003C6F10" w:rsidP="003C6F10"/>
    <w:p w14:paraId="4E6B3D41" w14:textId="77777777" w:rsidR="00A0763D" w:rsidRPr="00604FA5" w:rsidRDefault="00A0763D" w:rsidP="00A0763D">
      <w:pPr>
        <w:ind w:left="720" w:hanging="720"/>
        <w:rPr>
          <w:b/>
        </w:rPr>
      </w:pPr>
      <w:r w:rsidRPr="00604FA5">
        <w:rPr>
          <w:b/>
        </w:rPr>
        <w:t>18</w:t>
      </w:r>
      <w:r w:rsidRPr="00604FA5">
        <w:rPr>
          <w:b/>
        </w:rPr>
        <w:tab/>
        <w:t>Bad filename</w:t>
      </w:r>
    </w:p>
    <w:p w14:paraId="41AD0828" w14:textId="0319C09B" w:rsidR="00A0763D" w:rsidRDefault="00A0763D" w:rsidP="00A0763D">
      <w:pPr>
        <w:ind w:left="720"/>
      </w:pPr>
      <w:r>
        <w:t>You are trying to SAVE a file but have forgotten to give it a name, or the name is longer than 10 characters.</w:t>
      </w:r>
    </w:p>
    <w:p w14:paraId="7F3B1FBB" w14:textId="77777777" w:rsidR="00A0763D" w:rsidRPr="00604FA5" w:rsidRDefault="00A0763D" w:rsidP="00604FA5">
      <w:pPr>
        <w:rPr>
          <w:b/>
        </w:rPr>
      </w:pPr>
      <w:r w:rsidRPr="00604FA5">
        <w:rPr>
          <w:b/>
        </w:rPr>
        <w:t>19</w:t>
      </w:r>
      <w:r w:rsidRPr="00604FA5">
        <w:rPr>
          <w:b/>
        </w:rPr>
        <w:tab/>
        <w:t>Loading error</w:t>
      </w:r>
    </w:p>
    <w:p w14:paraId="261EC1F2" w14:textId="3DFD4083" w:rsidR="00A0763D" w:rsidRDefault="00A0763D" w:rsidP="00A0763D">
      <w:pPr>
        <w:ind w:left="720" w:hanging="720"/>
      </w:pPr>
      <w:r>
        <w:tab/>
        <w:t>The file you want to LOAD has been found but there is something wrong with it and it refuses to LOAD properly or fails to VERIFY. Check your cables, volume level, cassette tape and dirty play-back heads of the cassette player.</w:t>
      </w:r>
    </w:p>
    <w:p w14:paraId="0479F0C4" w14:textId="77777777" w:rsidR="00A0763D" w:rsidRDefault="00A0763D" w:rsidP="00A0763D">
      <w:pPr>
        <w:ind w:left="720" w:hanging="720"/>
      </w:pPr>
    </w:p>
    <w:p w14:paraId="05032B79" w14:textId="77777777" w:rsidR="00A0763D" w:rsidRPr="00604FA5" w:rsidRDefault="00A0763D" w:rsidP="00A0763D">
      <w:pPr>
        <w:ind w:left="720" w:hanging="720"/>
        <w:rPr>
          <w:b/>
        </w:rPr>
      </w:pPr>
      <w:r w:rsidRPr="00604FA5">
        <w:rPr>
          <w:b/>
        </w:rPr>
        <w:t>20</w:t>
      </w:r>
      <w:r w:rsidRPr="00604FA5">
        <w:rPr>
          <w:b/>
        </w:rPr>
        <w:tab/>
        <w:t>Bad device</w:t>
      </w:r>
    </w:p>
    <w:p w14:paraId="65A76A2A" w14:textId="77777777" w:rsidR="00A0763D" w:rsidRDefault="00A0763D" w:rsidP="00A0763D">
      <w:pPr>
        <w:ind w:left="720"/>
      </w:pPr>
      <w:r>
        <w:t>You are trying to SAVE or LOAD data, but you are using the wrong thing for input/output (such as a disk drive instead of a cassette recorder), or have forgotten to plug it in.</w:t>
      </w:r>
    </w:p>
    <w:p w14:paraId="35A48B1F" w14:textId="77777777" w:rsidR="00A0763D" w:rsidRDefault="00A0763D" w:rsidP="00A0763D">
      <w:pPr>
        <w:ind w:left="720" w:hanging="720"/>
      </w:pPr>
    </w:p>
    <w:p w14:paraId="62A0C9B6" w14:textId="77777777" w:rsidR="00A0763D" w:rsidRPr="00604FA5" w:rsidRDefault="00A0763D" w:rsidP="00A0763D">
      <w:pPr>
        <w:ind w:left="720" w:hanging="720"/>
        <w:rPr>
          <w:b/>
        </w:rPr>
      </w:pPr>
      <w:r w:rsidRPr="00604FA5">
        <w:rPr>
          <w:b/>
        </w:rPr>
        <w:t>21</w:t>
      </w:r>
      <w:r w:rsidRPr="00604FA5">
        <w:rPr>
          <w:b/>
        </w:rPr>
        <w:tab/>
        <w:t>Bad stream</w:t>
      </w:r>
    </w:p>
    <w:p w14:paraId="0D0F4DFE" w14:textId="39F11CD0" w:rsidR="00A0763D" w:rsidRDefault="00A0763D" w:rsidP="00A0763D">
      <w:pPr>
        <w:ind w:left="720"/>
      </w:pPr>
      <w:r>
        <w:t>You are trying to use a stream number that is inappropriate. Streams 0 to 165 are the paths to the various channels, e.g. 47</w:t>
      </w:r>
      <w:r>
        <w:tab/>
        <w:t>"K", "S", "R"; or you are trying to use a stream number that is closed.</w:t>
      </w:r>
    </w:p>
    <w:p w14:paraId="1531E17F" w14:textId="77777777" w:rsidR="00A0763D" w:rsidRDefault="00A0763D" w:rsidP="00A0763D">
      <w:pPr>
        <w:ind w:left="720" w:hanging="720"/>
      </w:pPr>
    </w:p>
    <w:p w14:paraId="1F2FC4C5" w14:textId="77777777" w:rsidR="00A0763D" w:rsidRPr="00604FA5" w:rsidRDefault="00A0763D" w:rsidP="00A0763D">
      <w:pPr>
        <w:ind w:left="720" w:hanging="720"/>
        <w:rPr>
          <w:b/>
        </w:rPr>
      </w:pPr>
      <w:r w:rsidRPr="00604FA5">
        <w:rPr>
          <w:b/>
        </w:rPr>
        <w:t>22</w:t>
      </w:r>
      <w:r w:rsidRPr="00604FA5">
        <w:rPr>
          <w:b/>
        </w:rPr>
        <w:tab/>
        <w:t>End of file</w:t>
      </w:r>
    </w:p>
    <w:p w14:paraId="069C7596" w14:textId="77777777" w:rsidR="00A0763D" w:rsidRDefault="00A0763D" w:rsidP="00A0763D">
      <w:pPr>
        <w:ind w:left="720"/>
      </w:pPr>
      <w:r>
        <w:t>The end of a file has been reached, usually a disk file.</w:t>
      </w:r>
    </w:p>
    <w:p w14:paraId="22258A28" w14:textId="77777777" w:rsidR="00A0763D" w:rsidRDefault="00A0763D" w:rsidP="00A0763D">
      <w:pPr>
        <w:ind w:left="720" w:hanging="720"/>
      </w:pPr>
    </w:p>
    <w:p w14:paraId="3B57C1ED" w14:textId="77777777" w:rsidR="00A0763D" w:rsidRPr="00604FA5" w:rsidRDefault="00A0763D" w:rsidP="00A0763D">
      <w:pPr>
        <w:ind w:left="720" w:hanging="720"/>
        <w:rPr>
          <w:b/>
        </w:rPr>
      </w:pPr>
      <w:r w:rsidRPr="00604FA5">
        <w:rPr>
          <w:b/>
        </w:rPr>
        <w:t>23</w:t>
      </w:r>
      <w:r w:rsidRPr="00604FA5">
        <w:rPr>
          <w:b/>
        </w:rPr>
        <w:tab/>
        <w:t>Bad colour</w:t>
      </w:r>
    </w:p>
    <w:p w14:paraId="30B7710C" w14:textId="77777777" w:rsidR="00A0763D" w:rsidRDefault="00A0763D" w:rsidP="00A0763D">
      <w:pPr>
        <w:ind w:left="720"/>
      </w:pPr>
      <w:r>
        <w:t>You have tried to specify a colour with a number that is not appropriate.</w:t>
      </w:r>
    </w:p>
    <w:p w14:paraId="337ECA59" w14:textId="77777777" w:rsidR="00A0763D" w:rsidRDefault="00A0763D" w:rsidP="00A0763D">
      <w:pPr>
        <w:ind w:left="720" w:hanging="720"/>
      </w:pPr>
    </w:p>
    <w:p w14:paraId="0878ABEF" w14:textId="77777777" w:rsidR="00A0763D" w:rsidRPr="00604FA5" w:rsidRDefault="00A0763D" w:rsidP="00A0763D">
      <w:pPr>
        <w:ind w:left="720" w:hanging="720"/>
        <w:rPr>
          <w:b/>
        </w:rPr>
      </w:pPr>
      <w:r w:rsidRPr="00604FA5">
        <w:rPr>
          <w:b/>
        </w:rPr>
        <w:t>26</w:t>
      </w:r>
      <w:r w:rsidRPr="00604FA5">
        <w:rPr>
          <w:b/>
        </w:rPr>
        <w:tab/>
        <w:t>Parameter error</w:t>
      </w:r>
    </w:p>
    <w:p w14:paraId="1868A9BF" w14:textId="77777777" w:rsidR="00A0763D" w:rsidRDefault="00A0763D" w:rsidP="00A0763D">
      <w:pPr>
        <w:ind w:left="720"/>
      </w:pPr>
      <w:r>
        <w:t>Either you have used the wrong number of arguments, or the wrong type of argument, like a number instead of a string.</w:t>
      </w:r>
    </w:p>
    <w:p w14:paraId="10414849" w14:textId="77777777" w:rsidR="00A0763D" w:rsidRDefault="00A0763D" w:rsidP="00A0763D">
      <w:pPr>
        <w:ind w:left="720" w:hanging="720"/>
      </w:pPr>
    </w:p>
    <w:p w14:paraId="0244C787" w14:textId="77777777" w:rsidR="00A0763D" w:rsidRPr="00604FA5" w:rsidRDefault="00A0763D" w:rsidP="00A0763D">
      <w:pPr>
        <w:ind w:left="720" w:hanging="720"/>
        <w:rPr>
          <w:b/>
        </w:rPr>
      </w:pPr>
      <w:r w:rsidRPr="00604FA5">
        <w:rPr>
          <w:b/>
        </w:rPr>
        <w:t>27</w:t>
      </w:r>
      <w:r w:rsidRPr="00604FA5">
        <w:rPr>
          <w:b/>
        </w:rPr>
        <w:tab/>
        <w:t>Bad argument</w:t>
      </w:r>
    </w:p>
    <w:p w14:paraId="23A72FEE" w14:textId="77777777" w:rsidR="00A0763D" w:rsidRDefault="00A0763D" w:rsidP="00A0763D">
      <w:pPr>
        <w:ind w:left="720"/>
      </w:pPr>
      <w:r>
        <w:t>You are using an argument that is not suitable for the function you want.</w:t>
      </w:r>
    </w:p>
    <w:p w14:paraId="1617205D" w14:textId="77777777" w:rsidR="00A0763D" w:rsidRDefault="00A0763D" w:rsidP="00A0763D">
      <w:pPr>
        <w:ind w:left="720" w:hanging="720"/>
      </w:pPr>
    </w:p>
    <w:p w14:paraId="5FE6858B" w14:textId="77777777" w:rsidR="00A0763D" w:rsidRPr="00604FA5" w:rsidRDefault="00A0763D" w:rsidP="00A0763D">
      <w:pPr>
        <w:ind w:left="720" w:hanging="720"/>
        <w:rPr>
          <w:b/>
        </w:rPr>
      </w:pPr>
      <w:r w:rsidRPr="00604FA5">
        <w:rPr>
          <w:b/>
        </w:rPr>
        <w:t>28</w:t>
      </w:r>
      <w:r w:rsidRPr="00604FA5">
        <w:rPr>
          <w:b/>
        </w:rPr>
        <w:tab/>
        <w:t>Number too large</w:t>
      </w:r>
    </w:p>
    <w:p w14:paraId="299E0C4D" w14:textId="77777777" w:rsidR="00A0763D" w:rsidRDefault="00A0763D" w:rsidP="00A0763D">
      <w:pPr>
        <w:ind w:left="720"/>
      </w:pPr>
      <w:r>
        <w:t>Your calculations have resulted in a number that is too enormous for the computer to handle.</w:t>
      </w:r>
    </w:p>
    <w:p w14:paraId="6670F295" w14:textId="77777777" w:rsidR="00A0763D" w:rsidRDefault="00A0763D" w:rsidP="00A0763D">
      <w:pPr>
        <w:ind w:left="720" w:hanging="720"/>
      </w:pPr>
    </w:p>
    <w:p w14:paraId="2F4AA18B" w14:textId="77777777" w:rsidR="00A0763D" w:rsidRPr="00604FA5" w:rsidRDefault="00A0763D" w:rsidP="00A0763D">
      <w:pPr>
        <w:ind w:left="720" w:hanging="720"/>
        <w:rPr>
          <w:b/>
        </w:rPr>
      </w:pPr>
      <w:r w:rsidRPr="00604FA5">
        <w:rPr>
          <w:b/>
        </w:rPr>
        <w:t>29</w:t>
      </w:r>
      <w:r w:rsidRPr="00604FA5">
        <w:rPr>
          <w:b/>
        </w:rPr>
        <w:tab/>
        <w:t>Syntax error</w:t>
      </w:r>
    </w:p>
    <w:p w14:paraId="5D24147B" w14:textId="77777777" w:rsidR="00A0763D" w:rsidRDefault="00A0763D" w:rsidP="00A0763D">
      <w:pPr>
        <w:ind w:left="720"/>
      </w:pPr>
      <w:r>
        <w:t>The computer is confused by your (mis)use of BASIC.</w:t>
      </w:r>
    </w:p>
    <w:p w14:paraId="7E06D045" w14:textId="77777777" w:rsidR="00A0763D" w:rsidRDefault="00A0763D" w:rsidP="00A0763D">
      <w:pPr>
        <w:ind w:left="720" w:hanging="720"/>
      </w:pPr>
    </w:p>
    <w:p w14:paraId="4C329B5C" w14:textId="77777777" w:rsidR="00A0763D" w:rsidRPr="00604FA5" w:rsidRDefault="00A0763D" w:rsidP="00A0763D">
      <w:pPr>
        <w:ind w:left="720" w:hanging="720"/>
        <w:rPr>
          <w:b/>
        </w:rPr>
      </w:pPr>
      <w:r w:rsidRPr="00604FA5">
        <w:rPr>
          <w:b/>
        </w:rPr>
        <w:t>30</w:t>
      </w:r>
      <w:r w:rsidRPr="00604FA5">
        <w:rPr>
          <w:b/>
        </w:rPr>
        <w:tab/>
        <w:t>Integer out of range</w:t>
      </w:r>
    </w:p>
    <w:p w14:paraId="4C7EE8BF" w14:textId="77777777" w:rsidR="00A0763D" w:rsidRDefault="00A0763D" w:rsidP="00A0763D">
      <w:pPr>
        <w:ind w:left="720"/>
      </w:pPr>
      <w:r>
        <w:t>A whole number (called an integer) is required, but the argument you are using has been rounded to an integer that is outside of a suitable range.</w:t>
      </w:r>
    </w:p>
    <w:p w14:paraId="4E1E5DF1" w14:textId="77777777" w:rsidR="00A0763D" w:rsidRDefault="00A0763D" w:rsidP="00A0763D">
      <w:pPr>
        <w:ind w:left="720" w:hanging="720"/>
      </w:pPr>
    </w:p>
    <w:p w14:paraId="3BB3B670" w14:textId="77777777" w:rsidR="00A0763D" w:rsidRPr="00604FA5" w:rsidRDefault="00A0763D" w:rsidP="00A0763D">
      <w:pPr>
        <w:ind w:left="720" w:hanging="720"/>
        <w:rPr>
          <w:b/>
        </w:rPr>
      </w:pPr>
      <w:r w:rsidRPr="00604FA5">
        <w:rPr>
          <w:b/>
        </w:rPr>
        <w:t>31</w:t>
      </w:r>
      <w:r w:rsidRPr="00604FA5">
        <w:rPr>
          <w:b/>
        </w:rPr>
        <w:tab/>
        <w:t>Missing statement</w:t>
      </w:r>
    </w:p>
    <w:p w14:paraId="786AB25D" w14:textId="7EB2C1EF" w:rsidR="00A0763D" w:rsidRDefault="00A0763D" w:rsidP="00A0763D">
      <w:pPr>
        <w:ind w:left="720"/>
      </w:pPr>
      <w:r>
        <w:t>The computer can't make a decision or obey an instruction without the necessary statements. For example, you may have deleted statements after a G</w:t>
      </w:r>
      <w:r w:rsidR="00604FA5">
        <w:t>O</w:t>
      </w:r>
      <w:r>
        <w:t>SUB and then RETURNed.</w:t>
      </w:r>
    </w:p>
    <w:p w14:paraId="1F3EFA8B" w14:textId="77777777" w:rsidR="00A0763D" w:rsidRDefault="00A0763D" w:rsidP="00A0763D">
      <w:pPr>
        <w:ind w:left="720" w:hanging="720"/>
      </w:pPr>
    </w:p>
    <w:p w14:paraId="30498529" w14:textId="77777777" w:rsidR="00A0763D" w:rsidRPr="00604FA5" w:rsidRDefault="00A0763D" w:rsidP="00A0763D">
      <w:pPr>
        <w:ind w:left="720" w:hanging="720"/>
        <w:rPr>
          <w:b/>
        </w:rPr>
      </w:pPr>
      <w:r w:rsidRPr="00604FA5">
        <w:rPr>
          <w:b/>
        </w:rPr>
        <w:t>32</w:t>
      </w:r>
      <w:r w:rsidRPr="00604FA5">
        <w:rPr>
          <w:b/>
        </w:rPr>
        <w:tab/>
        <w:t>Off screen</w:t>
      </w:r>
    </w:p>
    <w:p w14:paraId="0F86349D" w14:textId="77777777" w:rsidR="00A0763D" w:rsidRDefault="00A0763D" w:rsidP="00A0763D">
      <w:pPr>
        <w:ind w:left="720"/>
      </w:pPr>
      <w:r>
        <w:t>The graphic requirements that you have asked for cannot fit on the screen.</w:t>
      </w:r>
    </w:p>
    <w:p w14:paraId="51114989" w14:textId="77777777" w:rsidR="00A0763D" w:rsidRDefault="00A0763D" w:rsidP="00A0763D">
      <w:pPr>
        <w:ind w:left="720" w:hanging="720"/>
      </w:pPr>
    </w:p>
    <w:p w14:paraId="2A9D1FC9" w14:textId="77777777" w:rsidR="00A0763D" w:rsidRPr="00604FA5" w:rsidRDefault="00A0763D" w:rsidP="00A0763D">
      <w:pPr>
        <w:ind w:left="720" w:hanging="720"/>
        <w:rPr>
          <w:b/>
        </w:rPr>
      </w:pPr>
      <w:r w:rsidRPr="00604FA5">
        <w:rPr>
          <w:b/>
        </w:rPr>
        <w:t>33</w:t>
      </w:r>
      <w:r w:rsidRPr="00604FA5">
        <w:rPr>
          <w:b/>
        </w:rPr>
        <w:tab/>
        <w:t>No room for line</w:t>
      </w:r>
    </w:p>
    <w:p w14:paraId="68D93710" w14:textId="77777777" w:rsidR="00A0763D" w:rsidRDefault="00A0763D" w:rsidP="00A0763D">
      <w:pPr>
        <w:ind w:left="720"/>
      </w:pPr>
      <w:r>
        <w:t>There is not enough room in the available memory for the line you are trying to insert, or the line numbering requested in a RENUM is impossible.</w:t>
      </w:r>
    </w:p>
    <w:p w14:paraId="6A8D7D6A" w14:textId="77777777" w:rsidR="00A0763D" w:rsidRDefault="00A0763D" w:rsidP="00A0763D">
      <w:pPr>
        <w:ind w:left="720" w:hanging="720"/>
      </w:pPr>
    </w:p>
    <w:p w14:paraId="7EF39406" w14:textId="77777777" w:rsidR="00A0763D" w:rsidRPr="00604FA5" w:rsidRDefault="00A0763D" w:rsidP="00A0763D">
      <w:pPr>
        <w:ind w:left="720" w:hanging="720"/>
        <w:rPr>
          <w:b/>
        </w:rPr>
      </w:pPr>
      <w:r w:rsidRPr="00604FA5">
        <w:rPr>
          <w:b/>
        </w:rPr>
        <w:t>48</w:t>
      </w:r>
      <w:r w:rsidRPr="00604FA5">
        <w:rPr>
          <w:b/>
        </w:rPr>
        <w:tab/>
        <w:t>Bad CLEAR address</w:t>
      </w:r>
    </w:p>
    <w:p w14:paraId="2E83DCB3" w14:textId="61829B52" w:rsidR="00B90F38" w:rsidRPr="00A0763D" w:rsidRDefault="00A0763D" w:rsidP="00A0763D">
      <w:pPr>
        <w:ind w:left="720"/>
      </w:pPr>
      <w:r>
        <w:t>You are trying to CLEAR with a number beyond the limits of memory allocated to BASIC</w:t>
      </w:r>
    </w:p>
    <w:sectPr w:rsidR="00B90F38" w:rsidRPr="00A0763D" w:rsidSect="003C6F10">
      <w:pgSz w:w="12240" w:h="15840"/>
      <w:pgMar w:top="1247" w:right="1440" w:bottom="1247"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9CDFA" w14:textId="77777777" w:rsidR="00EA23A4" w:rsidRDefault="00EA23A4" w:rsidP="000C42E7">
      <w:r>
        <w:separator/>
      </w:r>
    </w:p>
  </w:endnote>
  <w:endnote w:type="continuationSeparator" w:id="0">
    <w:p w14:paraId="45C099EB" w14:textId="77777777" w:rsidR="00EA23A4" w:rsidRDefault="00EA23A4" w:rsidP="000C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merican Typewriter">
    <w:panose1 w:val="02090604020004020304"/>
    <w:charset w:val="00"/>
    <w:family w:val="auto"/>
    <w:pitch w:val="variable"/>
    <w:sig w:usb0="A000006F" w:usb1="00000019" w:usb2="00000000" w:usb3="00000000" w:csb0="000001FB" w:csb1="00000000"/>
  </w:font>
  <w:font w:name="Rockwell">
    <w:panose1 w:val="020606030202050204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Prestige Elite Std Bold">
    <w:panose1 w:val="02060509020206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GillSans">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A20C1" w14:textId="77777777" w:rsidR="00EA23A4" w:rsidRDefault="00EA23A4" w:rsidP="000C42E7">
      <w:r>
        <w:separator/>
      </w:r>
    </w:p>
  </w:footnote>
  <w:footnote w:type="continuationSeparator" w:id="0">
    <w:p w14:paraId="4BC7EEFD" w14:textId="77777777" w:rsidR="00EA23A4" w:rsidRDefault="00EA23A4" w:rsidP="000C42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EE497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6C810C5"/>
    <w:multiLevelType w:val="hybridMultilevel"/>
    <w:tmpl w:val="20C6C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BF7280"/>
    <w:multiLevelType w:val="hybridMultilevel"/>
    <w:tmpl w:val="AF4A4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1A2155"/>
    <w:multiLevelType w:val="hybridMultilevel"/>
    <w:tmpl w:val="F7CC1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554FBC"/>
    <w:multiLevelType w:val="hybridMultilevel"/>
    <w:tmpl w:val="6E1C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B54363"/>
    <w:multiLevelType w:val="hybridMultilevel"/>
    <w:tmpl w:val="F8EAA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 w:numId="8">
    <w:abstractNumId w:val="8"/>
  </w:num>
  <w:num w:numId="9">
    <w:abstractNumId w:val="7"/>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38"/>
    <w:rsid w:val="000305BE"/>
    <w:rsid w:val="000C42E7"/>
    <w:rsid w:val="002670CF"/>
    <w:rsid w:val="00285459"/>
    <w:rsid w:val="002D669C"/>
    <w:rsid w:val="0039641F"/>
    <w:rsid w:val="003C3F2C"/>
    <w:rsid w:val="003C6F10"/>
    <w:rsid w:val="00604FA5"/>
    <w:rsid w:val="006435C9"/>
    <w:rsid w:val="008E495E"/>
    <w:rsid w:val="00911D17"/>
    <w:rsid w:val="00952A21"/>
    <w:rsid w:val="00A0763D"/>
    <w:rsid w:val="00A40763"/>
    <w:rsid w:val="00A800EA"/>
    <w:rsid w:val="00B420F4"/>
    <w:rsid w:val="00B90F38"/>
    <w:rsid w:val="00CB502C"/>
    <w:rsid w:val="00CF71D8"/>
    <w:rsid w:val="00D67A27"/>
    <w:rsid w:val="00DB0DEE"/>
    <w:rsid w:val="00E06629"/>
    <w:rsid w:val="00E500FC"/>
    <w:rsid w:val="00EA23A4"/>
    <w:rsid w:val="00EC6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530F1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F38"/>
    <w:rPr>
      <w:rFonts w:ascii="American Typewriter" w:hAnsi="American Typewriter"/>
    </w:rPr>
  </w:style>
  <w:style w:type="paragraph" w:styleId="Heading1">
    <w:name w:val="heading 1"/>
    <w:basedOn w:val="Normal"/>
    <w:next w:val="Normal"/>
    <w:link w:val="Heading1Char"/>
    <w:uiPriority w:val="9"/>
    <w:qFormat/>
    <w:rsid w:val="00B90F38"/>
    <w:pPr>
      <w:keepNext/>
      <w:spacing w:before="240" w:after="60"/>
      <w:outlineLvl w:val="0"/>
    </w:pPr>
    <w:rPr>
      <w:rFonts w:ascii="Rockwell" w:eastAsiaTheme="majorEastAsia" w:hAnsi="Rockwell" w:cstheme="majorBidi"/>
      <w:b/>
      <w:bCs/>
      <w:kern w:val="32"/>
      <w:sz w:val="32"/>
      <w:szCs w:val="32"/>
    </w:rPr>
  </w:style>
  <w:style w:type="paragraph" w:styleId="Heading2">
    <w:name w:val="heading 2"/>
    <w:basedOn w:val="Normal"/>
    <w:next w:val="Normal"/>
    <w:link w:val="Heading2Char"/>
    <w:uiPriority w:val="9"/>
    <w:unhideWhenUsed/>
    <w:qFormat/>
    <w:rsid w:val="00B90F38"/>
    <w:pPr>
      <w:keepNext/>
      <w:spacing w:before="240" w:after="60"/>
      <w:outlineLvl w:val="1"/>
    </w:pPr>
    <w:rPr>
      <w:rFonts w:ascii="Rockwell" w:eastAsiaTheme="majorEastAsia" w:hAnsi="Rockwell" w:cstheme="majorBidi"/>
      <w:b/>
      <w:bCs/>
      <w:iCs/>
      <w:sz w:val="28"/>
      <w:szCs w:val="28"/>
    </w:rPr>
  </w:style>
  <w:style w:type="paragraph" w:styleId="Heading3">
    <w:name w:val="heading 3"/>
    <w:basedOn w:val="Normal"/>
    <w:next w:val="Normal"/>
    <w:link w:val="Heading3Char"/>
    <w:uiPriority w:val="9"/>
    <w:unhideWhenUsed/>
    <w:qFormat/>
    <w:rsid w:val="00B90F3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B90F38"/>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B90F38"/>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unhideWhenUsed/>
    <w:qFormat/>
    <w:rsid w:val="00B90F38"/>
    <w:p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uiPriority w:val="9"/>
    <w:unhideWhenUsed/>
    <w:qFormat/>
    <w:rsid w:val="00B90F38"/>
    <w:pPr>
      <w:spacing w:before="240" w:after="60"/>
      <w:outlineLvl w:val="6"/>
    </w:pPr>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F38"/>
    <w:rPr>
      <w:rFonts w:ascii="Rockwell" w:eastAsiaTheme="majorEastAsia" w:hAnsi="Rockwell" w:cstheme="majorBidi"/>
      <w:b/>
      <w:bCs/>
      <w:kern w:val="32"/>
      <w:sz w:val="32"/>
      <w:szCs w:val="32"/>
    </w:rPr>
  </w:style>
  <w:style w:type="character" w:customStyle="1" w:styleId="Heading2Char">
    <w:name w:val="Heading 2 Char"/>
    <w:basedOn w:val="DefaultParagraphFont"/>
    <w:link w:val="Heading2"/>
    <w:uiPriority w:val="9"/>
    <w:rsid w:val="00B90F38"/>
    <w:rPr>
      <w:rFonts w:ascii="Rockwell" w:eastAsiaTheme="majorEastAsia" w:hAnsi="Rockwell" w:cstheme="majorBidi"/>
      <w:b/>
      <w:bCs/>
      <w:iCs/>
      <w:sz w:val="28"/>
      <w:szCs w:val="28"/>
    </w:rPr>
  </w:style>
  <w:style w:type="character" w:customStyle="1" w:styleId="Heading3Char">
    <w:name w:val="Heading 3 Char"/>
    <w:basedOn w:val="DefaultParagraphFont"/>
    <w:link w:val="Heading3"/>
    <w:uiPriority w:val="9"/>
    <w:rsid w:val="00B90F3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B90F3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B90F38"/>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rsid w:val="00B90F38"/>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rsid w:val="00B90F38"/>
    <w:rPr>
      <w:rFonts w:asciiTheme="minorHAnsi" w:eastAsiaTheme="minorEastAsia" w:hAnsiTheme="minorHAnsi" w:cstheme="minorBidi"/>
      <w:sz w:val="24"/>
      <w:szCs w:val="24"/>
    </w:rPr>
  </w:style>
  <w:style w:type="paragraph" w:styleId="List">
    <w:name w:val="List"/>
    <w:basedOn w:val="Normal"/>
    <w:uiPriority w:val="99"/>
    <w:unhideWhenUsed/>
    <w:rsid w:val="00B90F38"/>
    <w:pPr>
      <w:ind w:left="283" w:hanging="283"/>
      <w:contextualSpacing/>
    </w:pPr>
  </w:style>
  <w:style w:type="paragraph" w:styleId="List2">
    <w:name w:val="List 2"/>
    <w:basedOn w:val="Normal"/>
    <w:uiPriority w:val="99"/>
    <w:unhideWhenUsed/>
    <w:rsid w:val="00B90F38"/>
    <w:pPr>
      <w:ind w:left="566" w:hanging="283"/>
      <w:contextualSpacing/>
    </w:pPr>
  </w:style>
  <w:style w:type="paragraph" w:styleId="List3">
    <w:name w:val="List 3"/>
    <w:basedOn w:val="Normal"/>
    <w:uiPriority w:val="99"/>
    <w:unhideWhenUsed/>
    <w:rsid w:val="00B90F38"/>
    <w:pPr>
      <w:ind w:left="849" w:hanging="283"/>
      <w:contextualSpacing/>
    </w:pPr>
  </w:style>
  <w:style w:type="paragraph" w:styleId="ListBullet">
    <w:name w:val="List Bullet"/>
    <w:basedOn w:val="Normal"/>
    <w:uiPriority w:val="99"/>
    <w:unhideWhenUsed/>
    <w:rsid w:val="00B90F38"/>
    <w:pPr>
      <w:numPr>
        <w:numId w:val="7"/>
      </w:numPr>
      <w:contextualSpacing/>
    </w:pPr>
  </w:style>
  <w:style w:type="paragraph" w:styleId="BodyText">
    <w:name w:val="Body Text"/>
    <w:basedOn w:val="Normal"/>
    <w:link w:val="BodyTextChar"/>
    <w:uiPriority w:val="99"/>
    <w:unhideWhenUsed/>
    <w:rsid w:val="00B90F38"/>
    <w:pPr>
      <w:spacing w:after="120"/>
    </w:pPr>
  </w:style>
  <w:style w:type="character" w:customStyle="1" w:styleId="BodyTextChar">
    <w:name w:val="Body Text Char"/>
    <w:basedOn w:val="DefaultParagraphFont"/>
    <w:link w:val="BodyText"/>
    <w:uiPriority w:val="99"/>
    <w:rsid w:val="00B90F38"/>
  </w:style>
  <w:style w:type="paragraph" w:styleId="BodyTextIndent">
    <w:name w:val="Body Text Indent"/>
    <w:basedOn w:val="Normal"/>
    <w:link w:val="BodyTextIndentChar"/>
    <w:uiPriority w:val="99"/>
    <w:unhideWhenUsed/>
    <w:rsid w:val="00B90F38"/>
    <w:pPr>
      <w:spacing w:after="120"/>
      <w:ind w:left="283"/>
    </w:pPr>
  </w:style>
  <w:style w:type="character" w:customStyle="1" w:styleId="BodyTextIndentChar">
    <w:name w:val="Body Text Indent Char"/>
    <w:basedOn w:val="DefaultParagraphFont"/>
    <w:link w:val="BodyTextIndent"/>
    <w:uiPriority w:val="99"/>
    <w:rsid w:val="00B90F38"/>
  </w:style>
  <w:style w:type="paragraph" w:styleId="NormalIndent">
    <w:name w:val="Normal Indent"/>
    <w:basedOn w:val="Normal"/>
    <w:uiPriority w:val="99"/>
    <w:unhideWhenUsed/>
    <w:rsid w:val="00B90F38"/>
    <w:pPr>
      <w:ind w:left="720"/>
    </w:pPr>
  </w:style>
  <w:style w:type="paragraph" w:styleId="BodyTextFirstIndent">
    <w:name w:val="Body Text First Indent"/>
    <w:basedOn w:val="BodyText"/>
    <w:link w:val="BodyTextFirstIndentChar"/>
    <w:uiPriority w:val="99"/>
    <w:unhideWhenUsed/>
    <w:rsid w:val="00B90F38"/>
    <w:pPr>
      <w:ind w:firstLine="210"/>
    </w:pPr>
  </w:style>
  <w:style w:type="character" w:customStyle="1" w:styleId="BodyTextFirstIndentChar">
    <w:name w:val="Body Text First Indent Char"/>
    <w:basedOn w:val="BodyTextChar"/>
    <w:link w:val="BodyTextFirstIndent"/>
    <w:uiPriority w:val="99"/>
    <w:rsid w:val="00B90F38"/>
  </w:style>
  <w:style w:type="paragraph" w:customStyle="1" w:styleId="Code">
    <w:name w:val="Code"/>
    <w:basedOn w:val="Normal"/>
    <w:qFormat/>
    <w:rsid w:val="00B90F38"/>
    <w:pPr>
      <w:ind w:left="284"/>
    </w:pPr>
    <w:rPr>
      <w:rFonts w:ascii="Prestige Elite Std Bold" w:hAnsi="Prestige Elite Std Bold"/>
    </w:rPr>
  </w:style>
  <w:style w:type="paragraph" w:styleId="Header">
    <w:name w:val="header"/>
    <w:basedOn w:val="Normal"/>
    <w:link w:val="HeaderChar"/>
    <w:uiPriority w:val="99"/>
    <w:unhideWhenUsed/>
    <w:rsid w:val="000C42E7"/>
    <w:pPr>
      <w:tabs>
        <w:tab w:val="center" w:pos="4320"/>
        <w:tab w:val="right" w:pos="8640"/>
      </w:tabs>
    </w:pPr>
  </w:style>
  <w:style w:type="character" w:customStyle="1" w:styleId="HeaderChar">
    <w:name w:val="Header Char"/>
    <w:basedOn w:val="DefaultParagraphFont"/>
    <w:link w:val="Header"/>
    <w:uiPriority w:val="99"/>
    <w:rsid w:val="000C42E7"/>
    <w:rPr>
      <w:rFonts w:ascii="American Typewriter" w:hAnsi="American Typewriter"/>
    </w:rPr>
  </w:style>
  <w:style w:type="paragraph" w:styleId="Footer">
    <w:name w:val="footer"/>
    <w:basedOn w:val="Normal"/>
    <w:link w:val="FooterChar"/>
    <w:uiPriority w:val="99"/>
    <w:unhideWhenUsed/>
    <w:rsid w:val="000C42E7"/>
    <w:pPr>
      <w:tabs>
        <w:tab w:val="center" w:pos="4320"/>
        <w:tab w:val="right" w:pos="8640"/>
      </w:tabs>
    </w:pPr>
  </w:style>
  <w:style w:type="character" w:customStyle="1" w:styleId="FooterChar">
    <w:name w:val="Footer Char"/>
    <w:basedOn w:val="DefaultParagraphFont"/>
    <w:link w:val="Footer"/>
    <w:uiPriority w:val="99"/>
    <w:rsid w:val="000C42E7"/>
    <w:rPr>
      <w:rFonts w:ascii="American Typewriter" w:hAnsi="American Typewriter"/>
    </w:rPr>
  </w:style>
  <w:style w:type="paragraph" w:styleId="ListParagraph">
    <w:name w:val="List Paragraph"/>
    <w:basedOn w:val="Normal"/>
    <w:uiPriority w:val="34"/>
    <w:qFormat/>
    <w:rsid w:val="00D67A27"/>
    <w:pPr>
      <w:ind w:left="720"/>
      <w:contextualSpacing/>
    </w:pPr>
  </w:style>
  <w:style w:type="paragraph" w:styleId="BalloonText">
    <w:name w:val="Balloon Text"/>
    <w:basedOn w:val="Normal"/>
    <w:link w:val="BalloonTextChar"/>
    <w:uiPriority w:val="99"/>
    <w:semiHidden/>
    <w:unhideWhenUsed/>
    <w:rsid w:val="00952A21"/>
    <w:rPr>
      <w:rFonts w:ascii="Lucida Grande" w:hAnsi="Lucida Grande"/>
      <w:sz w:val="18"/>
      <w:szCs w:val="18"/>
    </w:rPr>
  </w:style>
  <w:style w:type="character" w:customStyle="1" w:styleId="BalloonTextChar">
    <w:name w:val="Balloon Text Char"/>
    <w:basedOn w:val="DefaultParagraphFont"/>
    <w:link w:val="BalloonText"/>
    <w:uiPriority w:val="99"/>
    <w:semiHidden/>
    <w:rsid w:val="00952A2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F38"/>
    <w:rPr>
      <w:rFonts w:ascii="American Typewriter" w:hAnsi="American Typewriter"/>
    </w:rPr>
  </w:style>
  <w:style w:type="paragraph" w:styleId="Heading1">
    <w:name w:val="heading 1"/>
    <w:basedOn w:val="Normal"/>
    <w:next w:val="Normal"/>
    <w:link w:val="Heading1Char"/>
    <w:uiPriority w:val="9"/>
    <w:qFormat/>
    <w:rsid w:val="00B90F38"/>
    <w:pPr>
      <w:keepNext/>
      <w:spacing w:before="240" w:after="60"/>
      <w:outlineLvl w:val="0"/>
    </w:pPr>
    <w:rPr>
      <w:rFonts w:ascii="Rockwell" w:eastAsiaTheme="majorEastAsia" w:hAnsi="Rockwell" w:cstheme="majorBidi"/>
      <w:b/>
      <w:bCs/>
      <w:kern w:val="32"/>
      <w:sz w:val="32"/>
      <w:szCs w:val="32"/>
    </w:rPr>
  </w:style>
  <w:style w:type="paragraph" w:styleId="Heading2">
    <w:name w:val="heading 2"/>
    <w:basedOn w:val="Normal"/>
    <w:next w:val="Normal"/>
    <w:link w:val="Heading2Char"/>
    <w:uiPriority w:val="9"/>
    <w:unhideWhenUsed/>
    <w:qFormat/>
    <w:rsid w:val="00B90F38"/>
    <w:pPr>
      <w:keepNext/>
      <w:spacing w:before="240" w:after="60"/>
      <w:outlineLvl w:val="1"/>
    </w:pPr>
    <w:rPr>
      <w:rFonts w:ascii="Rockwell" w:eastAsiaTheme="majorEastAsia" w:hAnsi="Rockwell" w:cstheme="majorBidi"/>
      <w:b/>
      <w:bCs/>
      <w:iCs/>
      <w:sz w:val="28"/>
      <w:szCs w:val="28"/>
    </w:rPr>
  </w:style>
  <w:style w:type="paragraph" w:styleId="Heading3">
    <w:name w:val="heading 3"/>
    <w:basedOn w:val="Normal"/>
    <w:next w:val="Normal"/>
    <w:link w:val="Heading3Char"/>
    <w:uiPriority w:val="9"/>
    <w:unhideWhenUsed/>
    <w:qFormat/>
    <w:rsid w:val="00B90F3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B90F38"/>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B90F38"/>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unhideWhenUsed/>
    <w:qFormat/>
    <w:rsid w:val="00B90F38"/>
    <w:p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uiPriority w:val="9"/>
    <w:unhideWhenUsed/>
    <w:qFormat/>
    <w:rsid w:val="00B90F38"/>
    <w:pPr>
      <w:spacing w:before="240" w:after="60"/>
      <w:outlineLvl w:val="6"/>
    </w:pPr>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F38"/>
    <w:rPr>
      <w:rFonts w:ascii="Rockwell" w:eastAsiaTheme="majorEastAsia" w:hAnsi="Rockwell" w:cstheme="majorBidi"/>
      <w:b/>
      <w:bCs/>
      <w:kern w:val="32"/>
      <w:sz w:val="32"/>
      <w:szCs w:val="32"/>
    </w:rPr>
  </w:style>
  <w:style w:type="character" w:customStyle="1" w:styleId="Heading2Char">
    <w:name w:val="Heading 2 Char"/>
    <w:basedOn w:val="DefaultParagraphFont"/>
    <w:link w:val="Heading2"/>
    <w:uiPriority w:val="9"/>
    <w:rsid w:val="00B90F38"/>
    <w:rPr>
      <w:rFonts w:ascii="Rockwell" w:eastAsiaTheme="majorEastAsia" w:hAnsi="Rockwell" w:cstheme="majorBidi"/>
      <w:b/>
      <w:bCs/>
      <w:iCs/>
      <w:sz w:val="28"/>
      <w:szCs w:val="28"/>
    </w:rPr>
  </w:style>
  <w:style w:type="character" w:customStyle="1" w:styleId="Heading3Char">
    <w:name w:val="Heading 3 Char"/>
    <w:basedOn w:val="DefaultParagraphFont"/>
    <w:link w:val="Heading3"/>
    <w:uiPriority w:val="9"/>
    <w:rsid w:val="00B90F3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B90F3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B90F38"/>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rsid w:val="00B90F38"/>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rsid w:val="00B90F38"/>
    <w:rPr>
      <w:rFonts w:asciiTheme="minorHAnsi" w:eastAsiaTheme="minorEastAsia" w:hAnsiTheme="minorHAnsi" w:cstheme="minorBidi"/>
      <w:sz w:val="24"/>
      <w:szCs w:val="24"/>
    </w:rPr>
  </w:style>
  <w:style w:type="paragraph" w:styleId="List">
    <w:name w:val="List"/>
    <w:basedOn w:val="Normal"/>
    <w:uiPriority w:val="99"/>
    <w:unhideWhenUsed/>
    <w:rsid w:val="00B90F38"/>
    <w:pPr>
      <w:ind w:left="283" w:hanging="283"/>
      <w:contextualSpacing/>
    </w:pPr>
  </w:style>
  <w:style w:type="paragraph" w:styleId="List2">
    <w:name w:val="List 2"/>
    <w:basedOn w:val="Normal"/>
    <w:uiPriority w:val="99"/>
    <w:unhideWhenUsed/>
    <w:rsid w:val="00B90F38"/>
    <w:pPr>
      <w:ind w:left="566" w:hanging="283"/>
      <w:contextualSpacing/>
    </w:pPr>
  </w:style>
  <w:style w:type="paragraph" w:styleId="List3">
    <w:name w:val="List 3"/>
    <w:basedOn w:val="Normal"/>
    <w:uiPriority w:val="99"/>
    <w:unhideWhenUsed/>
    <w:rsid w:val="00B90F38"/>
    <w:pPr>
      <w:ind w:left="849" w:hanging="283"/>
      <w:contextualSpacing/>
    </w:pPr>
  </w:style>
  <w:style w:type="paragraph" w:styleId="ListBullet">
    <w:name w:val="List Bullet"/>
    <w:basedOn w:val="Normal"/>
    <w:uiPriority w:val="99"/>
    <w:unhideWhenUsed/>
    <w:rsid w:val="00B90F38"/>
    <w:pPr>
      <w:numPr>
        <w:numId w:val="7"/>
      </w:numPr>
      <w:contextualSpacing/>
    </w:pPr>
  </w:style>
  <w:style w:type="paragraph" w:styleId="BodyText">
    <w:name w:val="Body Text"/>
    <w:basedOn w:val="Normal"/>
    <w:link w:val="BodyTextChar"/>
    <w:uiPriority w:val="99"/>
    <w:unhideWhenUsed/>
    <w:rsid w:val="00B90F38"/>
    <w:pPr>
      <w:spacing w:after="120"/>
    </w:pPr>
  </w:style>
  <w:style w:type="character" w:customStyle="1" w:styleId="BodyTextChar">
    <w:name w:val="Body Text Char"/>
    <w:basedOn w:val="DefaultParagraphFont"/>
    <w:link w:val="BodyText"/>
    <w:uiPriority w:val="99"/>
    <w:rsid w:val="00B90F38"/>
  </w:style>
  <w:style w:type="paragraph" w:styleId="BodyTextIndent">
    <w:name w:val="Body Text Indent"/>
    <w:basedOn w:val="Normal"/>
    <w:link w:val="BodyTextIndentChar"/>
    <w:uiPriority w:val="99"/>
    <w:unhideWhenUsed/>
    <w:rsid w:val="00B90F38"/>
    <w:pPr>
      <w:spacing w:after="120"/>
      <w:ind w:left="283"/>
    </w:pPr>
  </w:style>
  <w:style w:type="character" w:customStyle="1" w:styleId="BodyTextIndentChar">
    <w:name w:val="Body Text Indent Char"/>
    <w:basedOn w:val="DefaultParagraphFont"/>
    <w:link w:val="BodyTextIndent"/>
    <w:uiPriority w:val="99"/>
    <w:rsid w:val="00B90F38"/>
  </w:style>
  <w:style w:type="paragraph" w:styleId="NormalIndent">
    <w:name w:val="Normal Indent"/>
    <w:basedOn w:val="Normal"/>
    <w:uiPriority w:val="99"/>
    <w:unhideWhenUsed/>
    <w:rsid w:val="00B90F38"/>
    <w:pPr>
      <w:ind w:left="720"/>
    </w:pPr>
  </w:style>
  <w:style w:type="paragraph" w:styleId="BodyTextFirstIndent">
    <w:name w:val="Body Text First Indent"/>
    <w:basedOn w:val="BodyText"/>
    <w:link w:val="BodyTextFirstIndentChar"/>
    <w:uiPriority w:val="99"/>
    <w:unhideWhenUsed/>
    <w:rsid w:val="00B90F38"/>
    <w:pPr>
      <w:ind w:firstLine="210"/>
    </w:pPr>
  </w:style>
  <w:style w:type="character" w:customStyle="1" w:styleId="BodyTextFirstIndentChar">
    <w:name w:val="Body Text First Indent Char"/>
    <w:basedOn w:val="BodyTextChar"/>
    <w:link w:val="BodyTextFirstIndent"/>
    <w:uiPriority w:val="99"/>
    <w:rsid w:val="00B90F38"/>
  </w:style>
  <w:style w:type="paragraph" w:customStyle="1" w:styleId="Code">
    <w:name w:val="Code"/>
    <w:basedOn w:val="Normal"/>
    <w:qFormat/>
    <w:rsid w:val="00B90F38"/>
    <w:pPr>
      <w:ind w:left="284"/>
    </w:pPr>
    <w:rPr>
      <w:rFonts w:ascii="Prestige Elite Std Bold" w:hAnsi="Prestige Elite Std Bold"/>
    </w:rPr>
  </w:style>
  <w:style w:type="paragraph" w:styleId="Header">
    <w:name w:val="header"/>
    <w:basedOn w:val="Normal"/>
    <w:link w:val="HeaderChar"/>
    <w:uiPriority w:val="99"/>
    <w:unhideWhenUsed/>
    <w:rsid w:val="000C42E7"/>
    <w:pPr>
      <w:tabs>
        <w:tab w:val="center" w:pos="4320"/>
        <w:tab w:val="right" w:pos="8640"/>
      </w:tabs>
    </w:pPr>
  </w:style>
  <w:style w:type="character" w:customStyle="1" w:styleId="HeaderChar">
    <w:name w:val="Header Char"/>
    <w:basedOn w:val="DefaultParagraphFont"/>
    <w:link w:val="Header"/>
    <w:uiPriority w:val="99"/>
    <w:rsid w:val="000C42E7"/>
    <w:rPr>
      <w:rFonts w:ascii="American Typewriter" w:hAnsi="American Typewriter"/>
    </w:rPr>
  </w:style>
  <w:style w:type="paragraph" w:styleId="Footer">
    <w:name w:val="footer"/>
    <w:basedOn w:val="Normal"/>
    <w:link w:val="FooterChar"/>
    <w:uiPriority w:val="99"/>
    <w:unhideWhenUsed/>
    <w:rsid w:val="000C42E7"/>
    <w:pPr>
      <w:tabs>
        <w:tab w:val="center" w:pos="4320"/>
        <w:tab w:val="right" w:pos="8640"/>
      </w:tabs>
    </w:pPr>
  </w:style>
  <w:style w:type="character" w:customStyle="1" w:styleId="FooterChar">
    <w:name w:val="Footer Char"/>
    <w:basedOn w:val="DefaultParagraphFont"/>
    <w:link w:val="Footer"/>
    <w:uiPriority w:val="99"/>
    <w:rsid w:val="000C42E7"/>
    <w:rPr>
      <w:rFonts w:ascii="American Typewriter" w:hAnsi="American Typewriter"/>
    </w:rPr>
  </w:style>
  <w:style w:type="paragraph" w:styleId="ListParagraph">
    <w:name w:val="List Paragraph"/>
    <w:basedOn w:val="Normal"/>
    <w:uiPriority w:val="34"/>
    <w:qFormat/>
    <w:rsid w:val="00D67A27"/>
    <w:pPr>
      <w:ind w:left="720"/>
      <w:contextualSpacing/>
    </w:pPr>
  </w:style>
  <w:style w:type="paragraph" w:styleId="BalloonText">
    <w:name w:val="Balloon Text"/>
    <w:basedOn w:val="Normal"/>
    <w:link w:val="BalloonTextChar"/>
    <w:uiPriority w:val="99"/>
    <w:semiHidden/>
    <w:unhideWhenUsed/>
    <w:rsid w:val="00952A21"/>
    <w:rPr>
      <w:rFonts w:ascii="Lucida Grande" w:hAnsi="Lucida Grande"/>
      <w:sz w:val="18"/>
      <w:szCs w:val="18"/>
    </w:rPr>
  </w:style>
  <w:style w:type="character" w:customStyle="1" w:styleId="BalloonTextChar">
    <w:name w:val="Balloon Text Char"/>
    <w:basedOn w:val="DefaultParagraphFont"/>
    <w:link w:val="BalloonText"/>
    <w:uiPriority w:val="99"/>
    <w:semiHidden/>
    <w:rsid w:val="00952A2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sites.google.com/site/ulaplu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cratchpad.wikia.com/wiki/Sinclair_BASIC_History" TargetMode="External"/><Relationship Id="rId10" Type="http://schemas.openxmlformats.org/officeDocument/2006/relationships/hyperlink" Target="http://scratchpad.wikia.com/wiki/DEF_F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38</Pages>
  <Words>8381</Words>
  <Characters>47776</Characters>
  <Application>Microsoft Macintosh Word</Application>
  <DocSecurity>0</DocSecurity>
  <Lines>398</Lines>
  <Paragraphs>112</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vt:lpstr>
      <vt:lpstr>‪Overview‬‬‬‬</vt:lpstr>
      <vt:lpstr>    New Command Summary</vt:lpstr>
      <vt:lpstr>    New Function Summary</vt:lpstr>
      <vt:lpstr>Getting Started‬</vt:lpstr>
      <vt:lpstr>The Keyboard</vt:lpstr>
      <vt:lpstr>The Editor</vt:lpstr>
      <vt:lpstr>ULAplus Support‬</vt:lpstr>
      <vt:lpstr>‪Programmable Sound Generator‬‬‬‬‬</vt:lpstr>
      <vt:lpstr>    AY-3-891x Note Tables</vt:lpstr>
      <vt:lpstr>‪Advanced Programming‬‬‬‬‬</vt:lpstr>
      <vt:lpstr>    IF ... ELSE</vt:lpstr>
      <vt:lpstr>    WHILE ... DO</vt:lpstr>
      <vt:lpstr>    REPEAT ... UNTIL</vt:lpstr>
      <vt:lpstr>    NAMED PROCEDURES</vt:lpstr>
      <vt:lpstr>    BOOLEAN LOGIC</vt:lpstr>
      <vt:lpstr>    DPOKE</vt:lpstr>
      <vt:lpstr>    FREE ()</vt:lpstr>
      <vt:lpstr>Error Trapping</vt:lpstr>
      <vt:lpstr>Renumbering</vt:lpstr>
      <vt:lpstr>Keyword Reference</vt:lpstr>
      <vt:lpstr>    Keywords</vt:lpstr>
      <vt:lpstr>Extended Character Set</vt:lpstr>
      <vt:lpstr>    8-bit Character Set Support</vt:lpstr>
      <vt:lpstr>Memory Map‬</vt:lpstr>
      <vt:lpstr>System Variables‬</vt:lpstr>
      <vt:lpstr>    Flags</vt:lpstr>
      <vt:lpstr>Error Reports</vt:lpstr>
    </vt:vector>
  </TitlesOfParts>
  <Company/>
  <LinksUpToDate>false</LinksUpToDate>
  <CharactersWithSpaces>56045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Owen</dc:creator>
  <cp:keywords/>
  <dc:description/>
  <cp:lastModifiedBy>Andrew Owen</cp:lastModifiedBy>
  <cp:revision>18</cp:revision>
  <dcterms:created xsi:type="dcterms:W3CDTF">2011-04-21T06:12:00Z</dcterms:created>
  <dcterms:modified xsi:type="dcterms:W3CDTF">2012-04-29T14:20:00Z</dcterms:modified>
</cp:coreProperties>
</file>